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070A5" w14:textId="1C87997D" w:rsidR="000749A7" w:rsidRPr="0069654B" w:rsidRDefault="0069654B" w:rsidP="0069654B">
      <w:pPr>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u w:val="single"/>
        </w:rPr>
        <w:t>DICHIARAZIONE SOSTITUTIVA FAMILIARI CONVIVENTI</w:t>
      </w:r>
    </w:p>
    <w:p w14:paraId="725E335E" w14:textId="77777777" w:rsidR="000749A7" w:rsidRPr="0069654B" w:rsidRDefault="000749A7" w:rsidP="0069654B">
      <w:pPr>
        <w:spacing w:line="312" w:lineRule="auto"/>
        <w:jc w:val="center"/>
        <w:rPr>
          <w:rFonts w:ascii="Frank Ruhl Libre" w:hAnsi="Frank Ruhl Libre" w:cs="Frank Ruhl Libre"/>
          <w:b/>
          <w:sz w:val="20"/>
          <w:szCs w:val="20"/>
        </w:rPr>
      </w:pPr>
    </w:p>
    <w:p w14:paraId="22E59DA7" w14:textId="08ED0B9F" w:rsidR="000749A7" w:rsidRPr="0069654B" w:rsidRDefault="00035628" w:rsidP="0069654B">
      <w:pPr>
        <w:spacing w:line="312" w:lineRule="auto"/>
        <w:ind w:left="-540" w:right="-288"/>
        <w:jc w:val="center"/>
        <w:rPr>
          <w:rFonts w:ascii="Frank Ruhl Libre" w:hAnsi="Frank Ruhl Libre" w:cs="Frank Ruhl Libre"/>
          <w:sz w:val="20"/>
          <w:szCs w:val="20"/>
        </w:rPr>
      </w:pPr>
      <w:r w:rsidRPr="0069654B">
        <w:rPr>
          <w:rFonts w:ascii="Frank Ruhl Libre" w:hAnsi="Frank Ruhl Libre" w:cs="Frank Ruhl Libre"/>
          <w:b/>
          <w:sz w:val="20"/>
          <w:szCs w:val="20"/>
        </w:rPr>
        <w:t>Dichiarazione sostitutiva di certificazione</w:t>
      </w:r>
    </w:p>
    <w:p w14:paraId="5DDDD6EC" w14:textId="77777777" w:rsidR="000749A7" w:rsidRPr="0069654B" w:rsidRDefault="00035628" w:rsidP="0069654B">
      <w:pPr>
        <w:spacing w:line="312" w:lineRule="auto"/>
        <w:ind w:left="-540" w:right="-288"/>
        <w:jc w:val="center"/>
        <w:rPr>
          <w:rFonts w:ascii="Frank Ruhl Libre" w:hAnsi="Frank Ruhl Libre" w:cs="Frank Ruhl Libre"/>
          <w:sz w:val="20"/>
          <w:szCs w:val="20"/>
        </w:rPr>
      </w:pPr>
      <w:r w:rsidRPr="0069654B">
        <w:rPr>
          <w:rFonts w:ascii="Frank Ruhl Libre" w:hAnsi="Frank Ruhl Libre" w:cs="Frank Ruhl Libre"/>
          <w:sz w:val="20"/>
          <w:szCs w:val="20"/>
        </w:rPr>
        <w:t>(D.P.R. n. 445 del 28.12.2000)</w:t>
      </w:r>
    </w:p>
    <w:p w14:paraId="228B11F9" w14:textId="77777777" w:rsidR="000749A7" w:rsidRPr="0069654B" w:rsidRDefault="000749A7" w:rsidP="0069654B">
      <w:pPr>
        <w:spacing w:line="312" w:lineRule="auto"/>
        <w:ind w:left="-540"/>
        <w:jc w:val="both"/>
        <w:rPr>
          <w:rFonts w:ascii="Frank Ruhl Libre" w:hAnsi="Frank Ruhl Libre" w:cs="Frank Ruhl Libre"/>
          <w:sz w:val="20"/>
          <w:szCs w:val="20"/>
        </w:rPr>
      </w:pPr>
    </w:p>
    <w:p w14:paraId="4C3D490F" w14:textId="77777777" w:rsidR="000749A7" w:rsidRPr="0069654B" w:rsidRDefault="00035628" w:rsidP="0069654B">
      <w:pPr>
        <w:tabs>
          <w:tab w:val="left" w:leader="underscore" w:pos="284"/>
          <w:tab w:val="left" w:leader="underscore" w:pos="567"/>
          <w:tab w:val="left" w:leader="underscore" w:pos="851"/>
          <w:tab w:val="left" w:leader="underscore" w:pos="1985"/>
          <w:tab w:val="left" w:leader="underscore" w:pos="9639"/>
        </w:tabs>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sz w:val="20"/>
          <w:szCs w:val="20"/>
        </w:rPr>
        <w:t>_I</w:t>
      </w:r>
      <w:proofErr w:type="gramStart"/>
      <w:r w:rsidRPr="0069654B">
        <w:rPr>
          <w:rFonts w:ascii="Frank Ruhl Libre" w:hAnsi="Frank Ruhl Libre" w:cs="Frank Ruhl Libre"/>
          <w:sz w:val="20"/>
          <w:szCs w:val="20"/>
        </w:rPr>
        <w:t>_  sottoscritt</w:t>
      </w:r>
      <w:proofErr w:type="gramEnd"/>
      <w:r w:rsidRPr="0069654B">
        <w:rPr>
          <w:rFonts w:ascii="Frank Ruhl Libre" w:hAnsi="Frank Ruhl Libre" w:cs="Frank Ruhl Libre"/>
          <w:sz w:val="20"/>
          <w:szCs w:val="20"/>
        </w:rPr>
        <w:t>_ (nome e cognome) ______________________________________________________________</w:t>
      </w:r>
    </w:p>
    <w:p w14:paraId="6628A8DA" w14:textId="77777777" w:rsidR="000749A7" w:rsidRPr="0069654B" w:rsidRDefault="00035628" w:rsidP="0069654B">
      <w:pPr>
        <w:tabs>
          <w:tab w:val="left" w:leader="underscore" w:pos="284"/>
          <w:tab w:val="left" w:leader="underscore" w:pos="567"/>
          <w:tab w:val="left" w:leader="underscore" w:pos="851"/>
          <w:tab w:val="left" w:leader="underscore" w:pos="1985"/>
          <w:tab w:val="left" w:leader="underscore" w:pos="9639"/>
        </w:tabs>
        <w:spacing w:line="312" w:lineRule="auto"/>
        <w:ind w:left="-540" w:right="-288"/>
        <w:jc w:val="both"/>
        <w:rPr>
          <w:rFonts w:ascii="Frank Ruhl Libre" w:hAnsi="Frank Ruhl Libre" w:cs="Frank Ruhl Libre"/>
          <w:b/>
          <w:sz w:val="20"/>
          <w:szCs w:val="20"/>
        </w:rPr>
      </w:pPr>
      <w:r w:rsidRPr="0069654B">
        <w:rPr>
          <w:rFonts w:ascii="Frank Ruhl Libre" w:hAnsi="Frank Ruhl Libre" w:cs="Frank Ruhl Libre"/>
          <w:sz w:val="20"/>
          <w:szCs w:val="20"/>
        </w:rPr>
        <w:t>nat_ a __________________________ Prov. _____ residente a ________________________________ via/piazza ___________________________n. _____ codice fiscale ___________________________________</w:t>
      </w:r>
    </w:p>
    <w:p w14:paraId="40E29C52" w14:textId="77777777" w:rsidR="000749A7" w:rsidRPr="0069654B" w:rsidRDefault="00035628" w:rsidP="0069654B">
      <w:pPr>
        <w:tabs>
          <w:tab w:val="left" w:leader="underscore" w:pos="9639"/>
        </w:tabs>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b/>
          <w:sz w:val="20"/>
          <w:szCs w:val="20"/>
        </w:rPr>
        <w:t>in qualità di</w:t>
      </w:r>
      <w:r w:rsidRPr="0069654B">
        <w:rPr>
          <w:rFonts w:ascii="Frank Ruhl Libre" w:hAnsi="Frank Ruhl Libre" w:cs="Frank Ruhl Libre"/>
          <w:sz w:val="20"/>
          <w:szCs w:val="20"/>
        </w:rPr>
        <w:t xml:space="preserve"> ______________________________________________della società </w:t>
      </w:r>
      <w:r w:rsidRPr="0069654B">
        <w:rPr>
          <w:rFonts w:ascii="Frank Ruhl Libre" w:hAnsi="Frank Ruhl Libre" w:cs="Frank Ruhl Libre"/>
          <w:sz w:val="20"/>
          <w:szCs w:val="20"/>
        </w:rPr>
        <w:tab/>
        <w:t>_____</w:t>
      </w:r>
    </w:p>
    <w:p w14:paraId="5093C98F" w14:textId="77777777" w:rsidR="000749A7" w:rsidRPr="0069654B" w:rsidRDefault="00035628" w:rsidP="0069654B">
      <w:pPr>
        <w:tabs>
          <w:tab w:val="left" w:leader="underscore" w:pos="9639"/>
        </w:tabs>
        <w:spacing w:line="312" w:lineRule="auto"/>
        <w:ind w:left="-540" w:right="-288"/>
        <w:jc w:val="both"/>
        <w:rPr>
          <w:rFonts w:ascii="Frank Ruhl Libre" w:hAnsi="Frank Ruhl Libre" w:cs="Frank Ruhl Libre"/>
          <w:b/>
          <w:sz w:val="20"/>
          <w:szCs w:val="20"/>
        </w:rPr>
      </w:pPr>
      <w:r w:rsidRPr="0069654B">
        <w:rPr>
          <w:rFonts w:ascii="Frank Ruhl Libre" w:hAnsi="Frank Ruhl Libre" w:cs="Frank Ruhl Libre"/>
          <w:sz w:val="20"/>
          <w:szCs w:val="20"/>
        </w:rPr>
        <w:t>consapevole delle sanzioni penali in caso di dichiarazioni false e della conseguente decadenza dai benefici eventualmente conseguiti (ai sensi degli artt. 75 e 76 D.P.R. 445/2000) sotto la propria responsabilità</w:t>
      </w:r>
    </w:p>
    <w:p w14:paraId="50A84FA3" w14:textId="77777777" w:rsidR="000749A7" w:rsidRPr="0069654B" w:rsidRDefault="000749A7" w:rsidP="0069654B">
      <w:pPr>
        <w:tabs>
          <w:tab w:val="left" w:leader="underscore" w:pos="9639"/>
        </w:tabs>
        <w:spacing w:line="312" w:lineRule="auto"/>
        <w:ind w:left="-540" w:right="-288"/>
        <w:jc w:val="both"/>
        <w:rPr>
          <w:rFonts w:ascii="Frank Ruhl Libre" w:hAnsi="Frank Ruhl Libre" w:cs="Frank Ruhl Libre"/>
          <w:b/>
          <w:sz w:val="20"/>
          <w:szCs w:val="20"/>
        </w:rPr>
      </w:pPr>
    </w:p>
    <w:p w14:paraId="6403EE23" w14:textId="77777777" w:rsidR="000749A7" w:rsidRPr="0069654B" w:rsidRDefault="00035628" w:rsidP="0069654B">
      <w:pPr>
        <w:tabs>
          <w:tab w:val="left" w:leader="underscore" w:pos="9639"/>
        </w:tabs>
        <w:spacing w:line="312" w:lineRule="auto"/>
        <w:ind w:left="-540" w:right="-288"/>
        <w:jc w:val="center"/>
        <w:rPr>
          <w:rFonts w:ascii="Frank Ruhl Libre" w:hAnsi="Frank Ruhl Libre" w:cs="Frank Ruhl Libre"/>
          <w:b/>
          <w:sz w:val="20"/>
          <w:szCs w:val="20"/>
        </w:rPr>
      </w:pPr>
      <w:r w:rsidRPr="0069654B">
        <w:rPr>
          <w:rFonts w:ascii="Frank Ruhl Libre" w:hAnsi="Frank Ruhl Libre" w:cs="Frank Ruhl Libre"/>
          <w:b/>
          <w:sz w:val="20"/>
          <w:szCs w:val="20"/>
        </w:rPr>
        <w:t>DICHIARA</w:t>
      </w:r>
    </w:p>
    <w:p w14:paraId="05D3B153" w14:textId="77777777" w:rsidR="000749A7" w:rsidRPr="0069654B" w:rsidRDefault="000749A7" w:rsidP="0069654B">
      <w:pPr>
        <w:tabs>
          <w:tab w:val="left" w:leader="underscore" w:pos="9639"/>
        </w:tabs>
        <w:spacing w:line="312" w:lineRule="auto"/>
        <w:ind w:left="-540" w:right="-288"/>
        <w:jc w:val="both"/>
        <w:rPr>
          <w:rFonts w:ascii="Frank Ruhl Libre" w:hAnsi="Frank Ruhl Libre" w:cs="Frank Ruhl Libre"/>
          <w:b/>
          <w:sz w:val="20"/>
          <w:szCs w:val="20"/>
        </w:rPr>
      </w:pPr>
    </w:p>
    <w:p w14:paraId="25467341" w14:textId="77777777" w:rsidR="000749A7" w:rsidRPr="0069654B" w:rsidRDefault="00035628" w:rsidP="0069654B">
      <w:pPr>
        <w:tabs>
          <w:tab w:val="left" w:leader="underscore" w:pos="9639"/>
        </w:tabs>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sz w:val="20"/>
          <w:szCs w:val="20"/>
        </w:rPr>
        <w:t>ai sensi dell’art.85 D.Lgs 159/2011 e s.m.c. (</w:t>
      </w:r>
      <w:proofErr w:type="gramStart"/>
      <w:r w:rsidRPr="0069654B">
        <w:rPr>
          <w:rFonts w:ascii="Frank Ruhl Libre" w:hAnsi="Frank Ruhl Libre" w:cs="Frank Ruhl Libre"/>
          <w:sz w:val="20"/>
          <w:szCs w:val="20"/>
        </w:rPr>
        <w:t>D.Lgs</w:t>
      </w:r>
      <w:proofErr w:type="gramEnd"/>
      <w:r w:rsidRPr="0069654B">
        <w:rPr>
          <w:rFonts w:ascii="Frank Ruhl Libre" w:hAnsi="Frank Ruhl Libre" w:cs="Frank Ruhl Libre"/>
          <w:sz w:val="20"/>
          <w:szCs w:val="20"/>
        </w:rPr>
        <w:t>.218/12) di avere i seguenti familiari conviventi di maggiore età **:</w:t>
      </w:r>
    </w:p>
    <w:p w14:paraId="1AC03DA3" w14:textId="77777777" w:rsidR="000749A7" w:rsidRPr="0069654B" w:rsidRDefault="000749A7" w:rsidP="0069654B">
      <w:pPr>
        <w:tabs>
          <w:tab w:val="left" w:leader="underscore" w:pos="9639"/>
        </w:tabs>
        <w:spacing w:line="312" w:lineRule="auto"/>
        <w:jc w:val="both"/>
        <w:rPr>
          <w:rFonts w:ascii="Frank Ruhl Libre" w:hAnsi="Frank Ruhl Libre" w:cs="Frank Ruhl Libre"/>
          <w:sz w:val="20"/>
          <w:szCs w:val="20"/>
        </w:rPr>
      </w:pPr>
    </w:p>
    <w:tbl>
      <w:tblPr>
        <w:tblW w:w="0" w:type="auto"/>
        <w:tblInd w:w="-622" w:type="dxa"/>
        <w:tblLayout w:type="fixed"/>
        <w:tblLook w:val="0000" w:firstRow="0" w:lastRow="0" w:firstColumn="0" w:lastColumn="0" w:noHBand="0" w:noVBand="0"/>
      </w:tblPr>
      <w:tblGrid>
        <w:gridCol w:w="2520"/>
        <w:gridCol w:w="1800"/>
        <w:gridCol w:w="1260"/>
        <w:gridCol w:w="1800"/>
        <w:gridCol w:w="2160"/>
        <w:gridCol w:w="1820"/>
      </w:tblGrid>
      <w:tr w:rsidR="000749A7" w:rsidRPr="0069654B" w14:paraId="2DE96273" w14:textId="77777777">
        <w:tc>
          <w:tcPr>
            <w:tcW w:w="2520" w:type="dxa"/>
            <w:tcBorders>
              <w:top w:val="single" w:sz="4" w:space="0" w:color="000000"/>
              <w:left w:val="single" w:sz="4" w:space="0" w:color="000000"/>
              <w:bottom w:val="single" w:sz="4" w:space="0" w:color="000000"/>
            </w:tcBorders>
            <w:shd w:val="clear" w:color="auto" w:fill="auto"/>
          </w:tcPr>
          <w:p w14:paraId="5C095275" w14:textId="4B9E9303" w:rsidR="000749A7" w:rsidRPr="0069654B" w:rsidRDefault="0069654B" w:rsidP="0069654B">
            <w:pPr>
              <w:tabs>
                <w:tab w:val="left" w:leader="underscore" w:pos="9639"/>
              </w:tabs>
              <w:spacing w:line="312" w:lineRule="auto"/>
              <w:ind w:left="72"/>
              <w:jc w:val="center"/>
              <w:rPr>
                <w:rFonts w:ascii="Frank Ruhl Libre" w:hAnsi="Frank Ruhl Libre" w:cs="Frank Ruhl Libre"/>
                <w:b/>
                <w:sz w:val="20"/>
                <w:szCs w:val="20"/>
              </w:rPr>
            </w:pPr>
            <w:r w:rsidRPr="0069654B">
              <w:rPr>
                <w:rFonts w:ascii="Frank Ruhl Libre" w:hAnsi="Frank Ruhl Libre" w:cs="Frank Ruhl Libre"/>
                <w:b/>
                <w:sz w:val="20"/>
                <w:szCs w:val="20"/>
              </w:rPr>
              <w:t>NOME E COGNOME</w:t>
            </w:r>
          </w:p>
        </w:tc>
        <w:tc>
          <w:tcPr>
            <w:tcW w:w="1800" w:type="dxa"/>
            <w:tcBorders>
              <w:top w:val="single" w:sz="4" w:space="0" w:color="000000"/>
              <w:left w:val="single" w:sz="4" w:space="0" w:color="000000"/>
              <w:bottom w:val="single" w:sz="4" w:space="0" w:color="000000"/>
            </w:tcBorders>
            <w:shd w:val="clear" w:color="auto" w:fill="auto"/>
          </w:tcPr>
          <w:p w14:paraId="6CAD2DD7" w14:textId="08FEEFFF" w:rsidR="000749A7" w:rsidRPr="0069654B" w:rsidRDefault="0069654B" w:rsidP="0069654B">
            <w:pPr>
              <w:tabs>
                <w:tab w:val="left" w:leader="underscore" w:pos="9639"/>
              </w:tabs>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rPr>
              <w:t>LUOGO DI NASCITA</w:t>
            </w:r>
          </w:p>
        </w:tc>
        <w:tc>
          <w:tcPr>
            <w:tcW w:w="1260" w:type="dxa"/>
            <w:tcBorders>
              <w:top w:val="single" w:sz="4" w:space="0" w:color="000000"/>
              <w:left w:val="single" w:sz="4" w:space="0" w:color="000000"/>
              <w:bottom w:val="single" w:sz="4" w:space="0" w:color="000000"/>
            </w:tcBorders>
            <w:shd w:val="clear" w:color="auto" w:fill="auto"/>
          </w:tcPr>
          <w:p w14:paraId="4AC47B0E" w14:textId="236D0D43" w:rsidR="000749A7" w:rsidRPr="0069654B" w:rsidRDefault="0069654B" w:rsidP="0069654B">
            <w:pPr>
              <w:tabs>
                <w:tab w:val="left" w:leader="underscore" w:pos="9639"/>
              </w:tabs>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rPr>
              <w:t>DATA DI NASCITA</w:t>
            </w:r>
          </w:p>
        </w:tc>
        <w:tc>
          <w:tcPr>
            <w:tcW w:w="1800" w:type="dxa"/>
            <w:tcBorders>
              <w:top w:val="single" w:sz="4" w:space="0" w:color="000000"/>
              <w:left w:val="single" w:sz="4" w:space="0" w:color="000000"/>
              <w:bottom w:val="single" w:sz="4" w:space="0" w:color="000000"/>
            </w:tcBorders>
            <w:shd w:val="clear" w:color="auto" w:fill="auto"/>
          </w:tcPr>
          <w:p w14:paraId="6EB19BEE" w14:textId="58F9FE7E" w:rsidR="000749A7" w:rsidRPr="0069654B" w:rsidRDefault="0069654B" w:rsidP="0069654B">
            <w:pPr>
              <w:tabs>
                <w:tab w:val="left" w:leader="underscore" w:pos="9639"/>
              </w:tabs>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rPr>
              <w:t>COMUNE DI RESIDENZA</w:t>
            </w:r>
          </w:p>
        </w:tc>
        <w:tc>
          <w:tcPr>
            <w:tcW w:w="2160" w:type="dxa"/>
            <w:tcBorders>
              <w:top w:val="single" w:sz="4" w:space="0" w:color="000000"/>
              <w:left w:val="single" w:sz="4" w:space="0" w:color="000000"/>
              <w:bottom w:val="single" w:sz="4" w:space="0" w:color="000000"/>
            </w:tcBorders>
            <w:shd w:val="clear" w:color="auto" w:fill="auto"/>
          </w:tcPr>
          <w:p w14:paraId="2EB7DD1E" w14:textId="1C975A8D" w:rsidR="000749A7" w:rsidRPr="0069654B" w:rsidRDefault="0069654B" w:rsidP="0069654B">
            <w:pPr>
              <w:tabs>
                <w:tab w:val="left" w:leader="underscore" w:pos="9639"/>
              </w:tabs>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rPr>
              <w:t>C.F./P.IVA</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5EAA91DA" w14:textId="54A9B63F" w:rsidR="000749A7" w:rsidRPr="0069654B" w:rsidRDefault="0069654B" w:rsidP="0069654B">
            <w:pPr>
              <w:tabs>
                <w:tab w:val="left" w:leader="underscore" w:pos="9639"/>
              </w:tabs>
              <w:spacing w:line="312" w:lineRule="auto"/>
              <w:jc w:val="center"/>
              <w:rPr>
                <w:rFonts w:ascii="Frank Ruhl Libre" w:hAnsi="Frank Ruhl Libre" w:cs="Frank Ruhl Libre"/>
                <w:b/>
                <w:sz w:val="20"/>
                <w:szCs w:val="20"/>
              </w:rPr>
            </w:pPr>
            <w:r w:rsidRPr="0069654B">
              <w:rPr>
                <w:rFonts w:ascii="Frank Ruhl Libre" w:hAnsi="Frank Ruhl Libre" w:cs="Frank Ruhl Libre"/>
                <w:b/>
                <w:sz w:val="20"/>
                <w:szCs w:val="20"/>
              </w:rPr>
              <w:t>CARICA RIVESTITA/</w:t>
            </w:r>
          </w:p>
          <w:p w14:paraId="50AA3CC0" w14:textId="51EC6172" w:rsidR="000749A7" w:rsidRPr="0069654B" w:rsidRDefault="0069654B" w:rsidP="0069654B">
            <w:pPr>
              <w:tabs>
                <w:tab w:val="left" w:leader="underscore" w:pos="9639"/>
              </w:tabs>
              <w:spacing w:line="312" w:lineRule="auto"/>
              <w:jc w:val="center"/>
              <w:rPr>
                <w:rFonts w:ascii="Frank Ruhl Libre" w:hAnsi="Frank Ruhl Libre" w:cs="Frank Ruhl Libre"/>
                <w:sz w:val="20"/>
                <w:szCs w:val="20"/>
              </w:rPr>
            </w:pPr>
            <w:r w:rsidRPr="0069654B">
              <w:rPr>
                <w:rFonts w:ascii="Frank Ruhl Libre" w:hAnsi="Frank Ruhl Libre" w:cs="Frank Ruhl Libre"/>
                <w:b/>
                <w:sz w:val="20"/>
                <w:szCs w:val="20"/>
              </w:rPr>
              <w:t>PARENTELA</w:t>
            </w:r>
          </w:p>
        </w:tc>
      </w:tr>
      <w:tr w:rsidR="000749A7" w:rsidRPr="0069654B" w14:paraId="1D3E95F7" w14:textId="77777777">
        <w:tc>
          <w:tcPr>
            <w:tcW w:w="2520" w:type="dxa"/>
            <w:tcBorders>
              <w:top w:val="single" w:sz="4" w:space="0" w:color="000000"/>
              <w:left w:val="single" w:sz="4" w:space="0" w:color="000000"/>
              <w:bottom w:val="single" w:sz="4" w:space="0" w:color="000000"/>
            </w:tcBorders>
            <w:shd w:val="clear" w:color="auto" w:fill="auto"/>
          </w:tcPr>
          <w:p w14:paraId="6D72A14D"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b/>
                <w:sz w:val="20"/>
                <w:szCs w:val="20"/>
              </w:rPr>
            </w:pPr>
          </w:p>
          <w:p w14:paraId="61A30AC5"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46E114E3"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43EB22D4"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2EA3FB1B"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63E4F759"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61F2088B"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55556F06" w14:textId="77777777">
        <w:tc>
          <w:tcPr>
            <w:tcW w:w="2520" w:type="dxa"/>
            <w:tcBorders>
              <w:top w:val="single" w:sz="4" w:space="0" w:color="000000"/>
              <w:left w:val="single" w:sz="4" w:space="0" w:color="000000"/>
              <w:bottom w:val="single" w:sz="4" w:space="0" w:color="000000"/>
            </w:tcBorders>
            <w:shd w:val="clear" w:color="auto" w:fill="auto"/>
          </w:tcPr>
          <w:p w14:paraId="050BD391"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31C002F2"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2E3DCA44"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13857011"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0128FC18"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1C5BD5E0"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0A28ABDA"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623CD032" w14:textId="77777777">
        <w:tc>
          <w:tcPr>
            <w:tcW w:w="2520" w:type="dxa"/>
            <w:tcBorders>
              <w:top w:val="single" w:sz="4" w:space="0" w:color="000000"/>
              <w:left w:val="single" w:sz="4" w:space="0" w:color="000000"/>
              <w:bottom w:val="single" w:sz="4" w:space="0" w:color="000000"/>
            </w:tcBorders>
            <w:shd w:val="clear" w:color="auto" w:fill="auto"/>
          </w:tcPr>
          <w:p w14:paraId="49910A70"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5C4A5755"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2B054041"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037ED86E"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3441AD22"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569BBB88"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2F762381"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6F957AA6" w14:textId="77777777">
        <w:tc>
          <w:tcPr>
            <w:tcW w:w="2520" w:type="dxa"/>
            <w:tcBorders>
              <w:top w:val="single" w:sz="4" w:space="0" w:color="000000"/>
              <w:left w:val="single" w:sz="4" w:space="0" w:color="000000"/>
              <w:bottom w:val="single" w:sz="4" w:space="0" w:color="000000"/>
            </w:tcBorders>
            <w:shd w:val="clear" w:color="auto" w:fill="auto"/>
          </w:tcPr>
          <w:p w14:paraId="520C012E"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31961495"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65A06DEB"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56A5CFC0"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321FCA7F"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08A84A80"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3B3EB43E"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02257A12" w14:textId="77777777">
        <w:tc>
          <w:tcPr>
            <w:tcW w:w="2520" w:type="dxa"/>
            <w:tcBorders>
              <w:top w:val="single" w:sz="4" w:space="0" w:color="000000"/>
              <w:left w:val="single" w:sz="4" w:space="0" w:color="000000"/>
              <w:bottom w:val="single" w:sz="4" w:space="0" w:color="000000"/>
            </w:tcBorders>
            <w:shd w:val="clear" w:color="auto" w:fill="auto"/>
          </w:tcPr>
          <w:p w14:paraId="548F211F"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11F694FB"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3BBE182E"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06B282FE"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0957FB6E"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0F55646F"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59FAB603"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4C8EACD0" w14:textId="77777777">
        <w:tc>
          <w:tcPr>
            <w:tcW w:w="2520" w:type="dxa"/>
            <w:tcBorders>
              <w:top w:val="single" w:sz="4" w:space="0" w:color="000000"/>
              <w:left w:val="single" w:sz="4" w:space="0" w:color="000000"/>
              <w:bottom w:val="single" w:sz="4" w:space="0" w:color="000000"/>
            </w:tcBorders>
            <w:shd w:val="clear" w:color="auto" w:fill="auto"/>
          </w:tcPr>
          <w:p w14:paraId="72C8A402"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1648C5A9"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00D3A237"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5202C5D6"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4F6C82E0"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10E5B268"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56F9E9E4"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239C747A" w14:textId="77777777">
        <w:tc>
          <w:tcPr>
            <w:tcW w:w="2520" w:type="dxa"/>
            <w:tcBorders>
              <w:top w:val="single" w:sz="4" w:space="0" w:color="000000"/>
              <w:left w:val="single" w:sz="4" w:space="0" w:color="000000"/>
              <w:bottom w:val="single" w:sz="4" w:space="0" w:color="000000"/>
            </w:tcBorders>
            <w:shd w:val="clear" w:color="auto" w:fill="auto"/>
          </w:tcPr>
          <w:p w14:paraId="1888915D"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4A3D628B"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2FFA4C75"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3053F5CD"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20099663"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2ADB106F"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31123C34"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r w:rsidR="000749A7" w:rsidRPr="0069654B" w14:paraId="6AB633CA" w14:textId="77777777">
        <w:tc>
          <w:tcPr>
            <w:tcW w:w="2520" w:type="dxa"/>
            <w:tcBorders>
              <w:top w:val="single" w:sz="4" w:space="0" w:color="000000"/>
              <w:left w:val="single" w:sz="4" w:space="0" w:color="000000"/>
              <w:bottom w:val="single" w:sz="4" w:space="0" w:color="000000"/>
            </w:tcBorders>
            <w:shd w:val="clear" w:color="auto" w:fill="auto"/>
          </w:tcPr>
          <w:p w14:paraId="442D4124" w14:textId="77777777" w:rsidR="000749A7" w:rsidRPr="0069654B" w:rsidRDefault="000749A7" w:rsidP="0069654B">
            <w:pPr>
              <w:tabs>
                <w:tab w:val="left" w:leader="underscore" w:pos="9639"/>
              </w:tabs>
              <w:snapToGrid w:val="0"/>
              <w:spacing w:line="312" w:lineRule="auto"/>
              <w:ind w:left="72"/>
              <w:jc w:val="both"/>
              <w:rPr>
                <w:rFonts w:ascii="Frank Ruhl Libre" w:hAnsi="Frank Ruhl Libre" w:cs="Frank Ruhl Libre"/>
                <w:sz w:val="20"/>
                <w:szCs w:val="20"/>
              </w:rPr>
            </w:pPr>
          </w:p>
          <w:p w14:paraId="1728CD3C" w14:textId="77777777" w:rsidR="000749A7" w:rsidRPr="0069654B" w:rsidRDefault="000749A7" w:rsidP="0069654B">
            <w:pPr>
              <w:tabs>
                <w:tab w:val="left" w:leader="underscore" w:pos="9639"/>
              </w:tabs>
              <w:spacing w:line="312" w:lineRule="auto"/>
              <w:ind w:left="72"/>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13563165"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260" w:type="dxa"/>
            <w:tcBorders>
              <w:top w:val="single" w:sz="4" w:space="0" w:color="000000"/>
              <w:left w:val="single" w:sz="4" w:space="0" w:color="000000"/>
              <w:bottom w:val="single" w:sz="4" w:space="0" w:color="000000"/>
            </w:tcBorders>
            <w:shd w:val="clear" w:color="auto" w:fill="auto"/>
          </w:tcPr>
          <w:p w14:paraId="6CB1A4D0"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00" w:type="dxa"/>
            <w:tcBorders>
              <w:top w:val="single" w:sz="4" w:space="0" w:color="000000"/>
              <w:left w:val="single" w:sz="4" w:space="0" w:color="000000"/>
              <w:bottom w:val="single" w:sz="4" w:space="0" w:color="000000"/>
            </w:tcBorders>
            <w:shd w:val="clear" w:color="auto" w:fill="auto"/>
          </w:tcPr>
          <w:p w14:paraId="760CB772"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2160" w:type="dxa"/>
            <w:tcBorders>
              <w:top w:val="single" w:sz="4" w:space="0" w:color="000000"/>
              <w:left w:val="single" w:sz="4" w:space="0" w:color="000000"/>
              <w:bottom w:val="single" w:sz="4" w:space="0" w:color="000000"/>
            </w:tcBorders>
            <w:shd w:val="clear" w:color="auto" w:fill="auto"/>
          </w:tcPr>
          <w:p w14:paraId="60E6823A"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14:paraId="061EE7FB" w14:textId="77777777" w:rsidR="000749A7" w:rsidRPr="0069654B" w:rsidRDefault="000749A7" w:rsidP="0069654B">
            <w:pPr>
              <w:tabs>
                <w:tab w:val="left" w:leader="underscore" w:pos="9639"/>
              </w:tabs>
              <w:snapToGrid w:val="0"/>
              <w:spacing w:line="312" w:lineRule="auto"/>
              <w:jc w:val="both"/>
              <w:rPr>
                <w:rFonts w:ascii="Frank Ruhl Libre" w:hAnsi="Frank Ruhl Libre" w:cs="Frank Ruhl Libre"/>
                <w:sz w:val="20"/>
                <w:szCs w:val="20"/>
              </w:rPr>
            </w:pPr>
          </w:p>
        </w:tc>
      </w:tr>
    </w:tbl>
    <w:p w14:paraId="6AEDC1A5" w14:textId="77777777" w:rsidR="000749A7" w:rsidRPr="0069654B" w:rsidRDefault="000749A7" w:rsidP="0069654B">
      <w:pPr>
        <w:tabs>
          <w:tab w:val="left" w:leader="underscore" w:pos="9900"/>
        </w:tabs>
        <w:spacing w:line="312" w:lineRule="auto"/>
        <w:ind w:left="-540"/>
        <w:jc w:val="both"/>
        <w:rPr>
          <w:rFonts w:ascii="Frank Ruhl Libre" w:hAnsi="Frank Ruhl Libre" w:cs="Frank Ruhl Libre"/>
          <w:sz w:val="20"/>
          <w:szCs w:val="20"/>
        </w:rPr>
      </w:pPr>
    </w:p>
    <w:p w14:paraId="3E2ABB0C" w14:textId="77777777" w:rsidR="000749A7" w:rsidRPr="0069654B" w:rsidRDefault="00035628" w:rsidP="0069654B">
      <w:pPr>
        <w:tabs>
          <w:tab w:val="left" w:leader="underscore" w:pos="9900"/>
        </w:tabs>
        <w:spacing w:line="312" w:lineRule="auto"/>
        <w:ind w:left="-540"/>
        <w:jc w:val="both"/>
        <w:rPr>
          <w:rFonts w:ascii="Frank Ruhl Libre" w:hAnsi="Frank Ruhl Libre" w:cs="Frank Ruhl Libre"/>
          <w:sz w:val="20"/>
          <w:szCs w:val="20"/>
        </w:rPr>
      </w:pPr>
      <w:r w:rsidRPr="0069654B">
        <w:rPr>
          <w:rFonts w:ascii="Frank Ruhl Libre" w:hAnsi="Frank Ruhl Libre" w:cs="Frank Ruhl Libre"/>
          <w:sz w:val="20"/>
          <w:szCs w:val="20"/>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p w14:paraId="7AC3ACEC" w14:textId="77777777" w:rsidR="000749A7" w:rsidRPr="0069654B" w:rsidRDefault="000749A7" w:rsidP="0069654B">
      <w:pPr>
        <w:tabs>
          <w:tab w:val="left" w:leader="underscore" w:pos="9639"/>
        </w:tabs>
        <w:spacing w:line="312" w:lineRule="auto"/>
        <w:jc w:val="both"/>
        <w:rPr>
          <w:rFonts w:ascii="Frank Ruhl Libre" w:hAnsi="Frank Ruhl Libre" w:cs="Frank Ruhl Libre"/>
          <w:sz w:val="20"/>
          <w:szCs w:val="20"/>
        </w:rPr>
      </w:pPr>
    </w:p>
    <w:p w14:paraId="3FCDDB49" w14:textId="6DCF8593" w:rsidR="000749A7" w:rsidRPr="0069654B" w:rsidRDefault="0069654B" w:rsidP="0069654B">
      <w:pPr>
        <w:tabs>
          <w:tab w:val="left" w:leader="underscore" w:pos="2835"/>
          <w:tab w:val="left" w:leader="underscore" w:pos="9639"/>
        </w:tabs>
        <w:spacing w:line="312" w:lineRule="auto"/>
        <w:jc w:val="both"/>
        <w:rPr>
          <w:rFonts w:ascii="Frank Ruhl Libre" w:hAnsi="Frank Ruhl Libre" w:cs="Frank Ruhl Libre"/>
          <w:sz w:val="20"/>
          <w:szCs w:val="20"/>
        </w:rPr>
      </w:pPr>
      <w:r>
        <w:rPr>
          <w:rFonts w:ascii="Frank Ruhl Libre" w:hAnsi="Frank Ruhl Libre" w:cs="Frank Ruhl Libre"/>
          <w:sz w:val="20"/>
          <w:szCs w:val="20"/>
        </w:rPr>
        <w:t>Luogo e data</w:t>
      </w:r>
      <w:r w:rsidR="00035628" w:rsidRPr="0069654B">
        <w:rPr>
          <w:rFonts w:ascii="Frank Ruhl Libre" w:hAnsi="Frank Ruhl Libre" w:cs="Frank Ruhl Libre"/>
          <w:sz w:val="20"/>
          <w:szCs w:val="20"/>
        </w:rPr>
        <w:tab/>
        <w:t xml:space="preserve">                        </w:t>
      </w:r>
      <w:r w:rsidR="00035628" w:rsidRPr="0069654B">
        <w:rPr>
          <w:rFonts w:ascii="Frank Ruhl Libre" w:hAnsi="Frank Ruhl Libre" w:cs="Frank Ruhl Libre"/>
          <w:sz w:val="20"/>
          <w:szCs w:val="20"/>
        </w:rPr>
        <w:tab/>
      </w:r>
    </w:p>
    <w:p w14:paraId="57625B9B" w14:textId="1BEDDA48" w:rsidR="000749A7" w:rsidRPr="0069654B" w:rsidRDefault="00035628" w:rsidP="0069654B">
      <w:pPr>
        <w:tabs>
          <w:tab w:val="left" w:leader="underscore" w:pos="2835"/>
          <w:tab w:val="left" w:leader="underscore" w:pos="9639"/>
        </w:tabs>
        <w:spacing w:line="312" w:lineRule="auto"/>
        <w:jc w:val="center"/>
        <w:rPr>
          <w:rFonts w:ascii="Frank Ruhl Libre" w:hAnsi="Frank Ruhl Libre" w:cs="Frank Ruhl Libre"/>
          <w:sz w:val="20"/>
          <w:szCs w:val="20"/>
        </w:rPr>
      </w:pPr>
      <w:r w:rsidRPr="0069654B">
        <w:rPr>
          <w:rFonts w:ascii="Frank Ruhl Libre" w:hAnsi="Frank Ruhl Libre" w:cs="Frank Ruhl Libre"/>
          <w:sz w:val="20"/>
          <w:szCs w:val="20"/>
        </w:rPr>
        <w:t>data                                                           firma leggibile del dichiarante</w:t>
      </w:r>
      <w:r w:rsidR="0069654B">
        <w:rPr>
          <w:rFonts w:ascii="Frank Ruhl Libre" w:hAnsi="Frank Ruhl Libre" w:cs="Frank Ruhl Libre"/>
          <w:sz w:val="20"/>
          <w:szCs w:val="20"/>
        </w:rPr>
        <w:t>/firma digitale</w:t>
      </w:r>
      <w:r w:rsidRPr="0069654B">
        <w:rPr>
          <w:rFonts w:ascii="Frank Ruhl Libre" w:hAnsi="Frank Ruhl Libre" w:cs="Frank Ruhl Libre"/>
          <w:sz w:val="20"/>
          <w:szCs w:val="20"/>
        </w:rPr>
        <w:t xml:space="preserve"> (*)</w:t>
      </w:r>
    </w:p>
    <w:p w14:paraId="73612C36" w14:textId="77777777" w:rsidR="000749A7" w:rsidRPr="0069654B" w:rsidRDefault="000749A7" w:rsidP="0069654B">
      <w:pPr>
        <w:tabs>
          <w:tab w:val="left" w:leader="underscore" w:pos="2835"/>
          <w:tab w:val="left" w:leader="underscore" w:pos="9639"/>
        </w:tabs>
        <w:spacing w:line="312" w:lineRule="auto"/>
        <w:jc w:val="both"/>
        <w:rPr>
          <w:rFonts w:ascii="Frank Ruhl Libre" w:hAnsi="Frank Ruhl Libre" w:cs="Frank Ruhl Libre"/>
          <w:sz w:val="20"/>
          <w:szCs w:val="20"/>
        </w:rPr>
      </w:pPr>
    </w:p>
    <w:p w14:paraId="71EA0AD3" w14:textId="03192957" w:rsidR="000749A7" w:rsidRPr="0069654B" w:rsidRDefault="00035628" w:rsidP="0069654B">
      <w:pPr>
        <w:tabs>
          <w:tab w:val="left" w:leader="underscore" w:pos="2835"/>
          <w:tab w:val="left" w:leader="underscore" w:pos="9639"/>
        </w:tabs>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b/>
          <w:sz w:val="20"/>
          <w:szCs w:val="20"/>
        </w:rPr>
        <w:t>N.B</w:t>
      </w:r>
      <w:r w:rsidRPr="0069654B">
        <w:rPr>
          <w:rFonts w:ascii="Frank Ruhl Libre" w:hAnsi="Frank Ruhl Libre" w:cs="Frank Ruhl Libre"/>
          <w:sz w:val="20"/>
          <w:szCs w:val="20"/>
        </w:rPr>
        <w:t xml:space="preserve">.: </w:t>
      </w:r>
      <w:r w:rsidRPr="0069654B">
        <w:rPr>
          <w:rFonts w:ascii="Frank Ruhl Libre" w:hAnsi="Frank Ruhl Libre" w:cs="Frank Ruhl Libre"/>
          <w:b/>
          <w:sz w:val="20"/>
          <w:szCs w:val="20"/>
        </w:rPr>
        <w:t>la presente dichiarazione deve essere compilata</w:t>
      </w:r>
      <w:r w:rsidR="0069654B" w:rsidRPr="0069654B">
        <w:rPr>
          <w:rFonts w:ascii="Frank Ruhl Libre" w:hAnsi="Frank Ruhl Libre" w:cs="Frank Ruhl Libre"/>
          <w:b/>
          <w:sz w:val="20"/>
          <w:szCs w:val="20"/>
        </w:rPr>
        <w:t xml:space="preserve"> da</w:t>
      </w:r>
      <w:r w:rsidRPr="0069654B">
        <w:rPr>
          <w:rFonts w:ascii="Frank Ruhl Libre" w:hAnsi="Frank Ruhl Libre" w:cs="Frank Ruhl Libre"/>
          <w:b/>
          <w:sz w:val="20"/>
          <w:szCs w:val="20"/>
        </w:rPr>
        <w:t xml:space="preserve"> ciascuno dei soggetti individuati dall’</w:t>
      </w:r>
      <w:r w:rsidR="006626B9">
        <w:rPr>
          <w:rFonts w:ascii="Frank Ruhl Libre" w:hAnsi="Frank Ruhl Libre" w:cs="Frank Ruhl Libre"/>
          <w:b/>
          <w:sz w:val="20"/>
          <w:szCs w:val="20"/>
        </w:rPr>
        <w:t>a</w:t>
      </w:r>
      <w:r w:rsidRPr="0069654B">
        <w:rPr>
          <w:rFonts w:ascii="Frank Ruhl Libre" w:hAnsi="Frank Ruhl Libre" w:cs="Frank Ruhl Libre"/>
          <w:b/>
          <w:sz w:val="20"/>
          <w:szCs w:val="20"/>
        </w:rPr>
        <w:t>rt. 85 del D.Lgs N. 159/2011 e s.m.i. (vedi tabella acclusa al presente modulo)</w:t>
      </w:r>
      <w:r w:rsidRPr="0069654B">
        <w:rPr>
          <w:rFonts w:ascii="Frank Ruhl Libre" w:hAnsi="Frank Ruhl Libre" w:cs="Frank Ruhl Libre"/>
          <w:sz w:val="20"/>
          <w:szCs w:val="20"/>
        </w:rPr>
        <w:t>; non necessita dell’autenticazione della firma e sostituisce a tutti gli effetti le normali certificazioni richieste o destinate ad una pubblica amministrazione nonché ai gestori di pubblici servizi e ai privati che vi consentono.</w:t>
      </w:r>
    </w:p>
    <w:p w14:paraId="3AAE408E" w14:textId="77777777" w:rsidR="000749A7" w:rsidRPr="0069654B" w:rsidRDefault="00035628" w:rsidP="0069654B">
      <w:pPr>
        <w:tabs>
          <w:tab w:val="left" w:leader="underscore" w:pos="2835"/>
          <w:tab w:val="left" w:leader="underscore" w:pos="9639"/>
        </w:tabs>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sz w:val="20"/>
          <w:szCs w:val="20"/>
        </w:rPr>
        <w:t xml:space="preserve">L’Amministrazione si riserva di effettuare controlli, anche a campione, sulla veridicità delle dichiarazioni (art. 71, comma 1, D.P.R. 445/2000). In caso di dichiarazione falsa il cittadino </w:t>
      </w:r>
      <w:r w:rsidRPr="0069654B">
        <w:rPr>
          <w:rFonts w:ascii="Frank Ruhl Libre" w:hAnsi="Frank Ruhl Libre" w:cs="Frank Ruhl Libre"/>
          <w:b/>
          <w:sz w:val="20"/>
          <w:szCs w:val="20"/>
        </w:rPr>
        <w:t>sarà denunciato all’autorità giudiziaria.</w:t>
      </w:r>
    </w:p>
    <w:p w14:paraId="49EF63D3" w14:textId="77777777" w:rsidR="000749A7" w:rsidRPr="0069654B" w:rsidRDefault="00035628" w:rsidP="0069654B">
      <w:pPr>
        <w:spacing w:line="312" w:lineRule="auto"/>
        <w:ind w:left="-540" w:right="-288"/>
        <w:jc w:val="both"/>
        <w:rPr>
          <w:rFonts w:ascii="Frank Ruhl Libre" w:hAnsi="Frank Ruhl Libre" w:cs="Frank Ruhl Libre"/>
          <w:sz w:val="20"/>
          <w:szCs w:val="20"/>
        </w:rPr>
      </w:pPr>
      <w:r w:rsidRPr="0069654B">
        <w:rPr>
          <w:rFonts w:ascii="Frank Ruhl Libre" w:hAnsi="Frank Ruhl Libre" w:cs="Frank Ruhl Libre"/>
          <w:sz w:val="20"/>
          <w:szCs w:val="20"/>
        </w:rPr>
        <w:t xml:space="preserve">(*) La dichiarazione sostitutiva va redatta da tutti i soggetti di cui all’art. 85 del D.Lgs 159/2011.  </w:t>
      </w:r>
    </w:p>
    <w:p w14:paraId="7FD56021" w14:textId="4D444D37" w:rsidR="000749A7" w:rsidRPr="0069654B" w:rsidRDefault="00035628" w:rsidP="0069654B">
      <w:pPr>
        <w:spacing w:line="312" w:lineRule="auto"/>
        <w:ind w:left="-540" w:right="-288"/>
        <w:jc w:val="both"/>
        <w:rPr>
          <w:rFonts w:ascii="Frank Ruhl Libre" w:hAnsi="Frank Ruhl Libre" w:cs="Frank Ruhl Libre"/>
          <w:b/>
          <w:sz w:val="20"/>
          <w:szCs w:val="20"/>
        </w:rPr>
      </w:pPr>
      <w:r w:rsidRPr="0069654B">
        <w:rPr>
          <w:rFonts w:ascii="Frank Ruhl Libre" w:hAnsi="Frank Ruhl Libre" w:cs="Frank Ruhl Libre"/>
          <w:sz w:val="20"/>
          <w:szCs w:val="20"/>
        </w:rPr>
        <w:t>(**) Per “</w:t>
      </w:r>
      <w:r w:rsidRPr="0069654B">
        <w:rPr>
          <w:rFonts w:ascii="Frank Ruhl Libre" w:hAnsi="Frank Ruhl Libre" w:cs="Frank Ruhl Libre"/>
          <w:b/>
          <w:sz w:val="20"/>
          <w:szCs w:val="20"/>
        </w:rPr>
        <w:t>familiari conviventi</w:t>
      </w:r>
      <w:r w:rsidRPr="0069654B">
        <w:rPr>
          <w:rFonts w:ascii="Frank Ruhl Libre" w:hAnsi="Frank Ruhl Libre" w:cs="Frank Ruhl Libre"/>
          <w:sz w:val="20"/>
          <w:szCs w:val="20"/>
        </w:rPr>
        <w:t>” si intendono “</w:t>
      </w:r>
      <w:r w:rsidRPr="0069654B">
        <w:rPr>
          <w:rFonts w:ascii="Frank Ruhl Libre" w:hAnsi="Frank Ruhl Libre" w:cs="Frank Ruhl Libre"/>
          <w:b/>
          <w:sz w:val="20"/>
          <w:szCs w:val="20"/>
        </w:rPr>
        <w:t>chiunque conviva</w:t>
      </w:r>
      <w:r w:rsidRPr="0069654B">
        <w:rPr>
          <w:rFonts w:ascii="Frank Ruhl Libre" w:hAnsi="Frank Ruhl Libre" w:cs="Frank Ruhl Libre"/>
          <w:sz w:val="20"/>
          <w:szCs w:val="20"/>
        </w:rPr>
        <w:t>” con i soggetti di cui all’art. 85 del D.Lgs 159/2011, purché maggiorenni.</w:t>
      </w:r>
    </w:p>
    <w:tbl>
      <w:tblPr>
        <w:tblW w:w="0" w:type="auto"/>
        <w:tblInd w:w="-10" w:type="dxa"/>
        <w:tblLayout w:type="fixed"/>
        <w:tblLook w:val="0000" w:firstRow="0" w:lastRow="0" w:firstColumn="0" w:lastColumn="0" w:noHBand="0" w:noVBand="0"/>
      </w:tblPr>
      <w:tblGrid>
        <w:gridCol w:w="3794"/>
        <w:gridCol w:w="6540"/>
      </w:tblGrid>
      <w:tr w:rsidR="000749A7" w:rsidRPr="0069654B" w14:paraId="1E58514B" w14:textId="77777777">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14:paraId="37D5C0F5" w14:textId="77777777" w:rsidR="000749A7" w:rsidRPr="0069654B" w:rsidRDefault="00035628" w:rsidP="006626B9">
            <w:pPr>
              <w:spacing w:line="312" w:lineRule="auto"/>
              <w:jc w:val="center"/>
              <w:rPr>
                <w:rFonts w:ascii="Frank Ruhl Libre" w:hAnsi="Frank Ruhl Libre" w:cs="Frank Ruhl Libre"/>
                <w:sz w:val="20"/>
                <w:szCs w:val="20"/>
              </w:rPr>
            </w:pPr>
            <w:r w:rsidRPr="0069654B">
              <w:rPr>
                <w:rFonts w:ascii="Frank Ruhl Libre" w:hAnsi="Frank Ruhl Libre" w:cs="Frank Ruhl Libre"/>
                <w:b/>
                <w:sz w:val="20"/>
                <w:szCs w:val="20"/>
              </w:rPr>
              <w:t>I nuovi controlli antimafia introdotti dal D.Lgs n. 159/2011 e successive modifiche e correzioni (D.Lgs. 218/2012)</w:t>
            </w:r>
          </w:p>
        </w:tc>
      </w:tr>
      <w:tr w:rsidR="000749A7" w:rsidRPr="0069654B" w14:paraId="7BA9F9CF" w14:textId="77777777">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14:paraId="3D337F5D" w14:textId="6D664EE1" w:rsidR="000749A7" w:rsidRPr="0069654B" w:rsidRDefault="00035628" w:rsidP="006626B9">
            <w:pPr>
              <w:spacing w:line="312" w:lineRule="auto"/>
              <w:jc w:val="center"/>
              <w:rPr>
                <w:rFonts w:ascii="Frank Ruhl Libre" w:hAnsi="Frank Ruhl Libre" w:cs="Frank Ruhl Libre"/>
                <w:sz w:val="20"/>
                <w:szCs w:val="20"/>
              </w:rPr>
            </w:pPr>
            <w:r w:rsidRPr="0069654B">
              <w:rPr>
                <w:rFonts w:ascii="Frank Ruhl Libre" w:hAnsi="Frank Ruhl Libre" w:cs="Frank Ruhl Libre"/>
                <w:b/>
                <w:sz w:val="20"/>
                <w:szCs w:val="20"/>
              </w:rPr>
              <w:t xml:space="preserve">Art. 85 del D.Lgs 159/2011 *(vedi </w:t>
            </w:r>
            <w:r w:rsidR="0069654B" w:rsidRPr="0069654B">
              <w:rPr>
                <w:rFonts w:ascii="Frank Ruhl Libre" w:hAnsi="Frank Ruhl Libre" w:cs="Frank Ruhl Libre"/>
                <w:b/>
                <w:sz w:val="20"/>
                <w:szCs w:val="20"/>
              </w:rPr>
              <w:t>nota a</w:t>
            </w:r>
            <w:r w:rsidRPr="0069654B">
              <w:rPr>
                <w:rFonts w:ascii="Frank Ruhl Libre" w:hAnsi="Frank Ruhl Libre" w:cs="Frank Ruhl Libre"/>
                <w:b/>
                <w:sz w:val="20"/>
                <w:szCs w:val="20"/>
              </w:rPr>
              <w:t xml:space="preserve"> margine sugli ulteriori controlli)</w:t>
            </w:r>
          </w:p>
        </w:tc>
      </w:tr>
      <w:tr w:rsidR="000749A7" w:rsidRPr="0069654B" w14:paraId="65182511" w14:textId="77777777">
        <w:tc>
          <w:tcPr>
            <w:tcW w:w="3794" w:type="dxa"/>
            <w:tcBorders>
              <w:top w:val="single" w:sz="4" w:space="0" w:color="000000"/>
              <w:left w:val="single" w:sz="4" w:space="0" w:color="000000"/>
              <w:bottom w:val="single" w:sz="4" w:space="0" w:color="000000"/>
            </w:tcBorders>
            <w:shd w:val="clear" w:color="auto" w:fill="auto"/>
          </w:tcPr>
          <w:p w14:paraId="42E17109"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Impresa individuale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5DBA4367" w14:textId="77777777" w:rsidR="000749A7" w:rsidRPr="0069654B" w:rsidRDefault="00035628" w:rsidP="0069654B">
            <w:pPr>
              <w:pStyle w:val="Paragrafoelenco"/>
              <w:numPr>
                <w:ilvl w:val="0"/>
                <w:numId w:val="11"/>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Titolare dell’impresa </w:t>
            </w:r>
          </w:p>
          <w:p w14:paraId="4DB8BE27" w14:textId="77777777" w:rsidR="000749A7" w:rsidRPr="0069654B" w:rsidRDefault="00035628" w:rsidP="0069654B">
            <w:pPr>
              <w:pStyle w:val="Paragrafoelenco"/>
              <w:numPr>
                <w:ilvl w:val="0"/>
                <w:numId w:val="11"/>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direttore tecnico (se previsto)  </w:t>
            </w:r>
          </w:p>
          <w:p w14:paraId="4363C20C" w14:textId="77777777" w:rsidR="000749A7" w:rsidRPr="0069654B" w:rsidRDefault="00035628" w:rsidP="0069654B">
            <w:pPr>
              <w:pStyle w:val="Paragrafoelenco"/>
              <w:numPr>
                <w:ilvl w:val="0"/>
                <w:numId w:val="11"/>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 xml:space="preserve">familiari conviventi dei soggetti di cui ai punti 1 e 2 </w:t>
            </w:r>
          </w:p>
        </w:tc>
      </w:tr>
      <w:tr w:rsidR="000749A7" w:rsidRPr="0069654B" w14:paraId="441B6757" w14:textId="77777777">
        <w:tc>
          <w:tcPr>
            <w:tcW w:w="3794" w:type="dxa"/>
            <w:tcBorders>
              <w:top w:val="single" w:sz="4" w:space="0" w:color="000000"/>
              <w:left w:val="single" w:sz="4" w:space="0" w:color="000000"/>
              <w:bottom w:val="single" w:sz="4" w:space="0" w:color="000000"/>
            </w:tcBorders>
            <w:shd w:val="clear" w:color="auto" w:fill="auto"/>
          </w:tcPr>
          <w:p w14:paraId="6A52EDCA" w14:textId="77777777" w:rsidR="000749A7" w:rsidRPr="0069654B" w:rsidRDefault="00035628" w:rsidP="0069654B">
            <w:pPr>
              <w:spacing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Associazioni</w:t>
            </w:r>
          </w:p>
          <w:p w14:paraId="0A795ED0" w14:textId="77777777" w:rsidR="000749A7" w:rsidRPr="0069654B" w:rsidRDefault="000749A7" w:rsidP="0069654B">
            <w:pPr>
              <w:spacing w:line="312" w:lineRule="auto"/>
              <w:jc w:val="both"/>
              <w:rPr>
                <w:rFonts w:ascii="Frank Ruhl Libre" w:hAnsi="Frank Ruhl Libre" w:cs="Frank Ruhl Libre"/>
                <w:b/>
                <w:sz w:val="20"/>
                <w:szCs w:val="20"/>
              </w:rPr>
            </w:pP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6D3711C6" w14:textId="77777777" w:rsidR="000749A7" w:rsidRPr="0069654B" w:rsidRDefault="00035628" w:rsidP="0069654B">
            <w:pPr>
              <w:numPr>
                <w:ilvl w:val="0"/>
                <w:numId w:val="6"/>
              </w:numPr>
              <w:spacing w:line="312" w:lineRule="auto"/>
              <w:ind w:left="742"/>
              <w:jc w:val="both"/>
              <w:rPr>
                <w:rFonts w:ascii="Frank Ruhl Libre" w:hAnsi="Frank Ruhl Libre" w:cs="Frank Ruhl Libre"/>
                <w:b/>
                <w:sz w:val="20"/>
                <w:szCs w:val="20"/>
              </w:rPr>
            </w:pPr>
            <w:r w:rsidRPr="0069654B">
              <w:rPr>
                <w:rFonts w:ascii="Frank Ruhl Libre" w:hAnsi="Frank Ruhl Libre" w:cs="Frank Ruhl Libre"/>
                <w:sz w:val="20"/>
                <w:szCs w:val="20"/>
              </w:rPr>
              <w:t>Legali rappresentanti</w:t>
            </w:r>
          </w:p>
          <w:p w14:paraId="74B1CC51" w14:textId="77777777" w:rsidR="000749A7" w:rsidRPr="0069654B" w:rsidRDefault="00035628" w:rsidP="0069654B">
            <w:pPr>
              <w:numPr>
                <w:ilvl w:val="0"/>
                <w:numId w:val="6"/>
              </w:numPr>
              <w:spacing w:line="312" w:lineRule="auto"/>
              <w:ind w:left="742"/>
              <w:jc w:val="both"/>
              <w:rPr>
                <w:rFonts w:ascii="Frank Ruhl Libre" w:hAnsi="Frank Ruhl Libre" w:cs="Frank Ruhl Libre"/>
                <w:b/>
                <w:sz w:val="20"/>
                <w:szCs w:val="20"/>
              </w:rPr>
            </w:pPr>
            <w:r w:rsidRPr="0069654B">
              <w:rPr>
                <w:rFonts w:ascii="Frank Ruhl Libre" w:hAnsi="Frank Ruhl Libre" w:cs="Frank Ruhl Libre"/>
                <w:b/>
                <w:sz w:val="20"/>
                <w:szCs w:val="20"/>
              </w:rPr>
              <w:t>membri del collegio dei revisori dei conti o sindacale (se previsti)</w:t>
            </w:r>
          </w:p>
          <w:p w14:paraId="63F83523" w14:textId="77777777" w:rsidR="000749A7" w:rsidRPr="0069654B" w:rsidRDefault="00035628" w:rsidP="0069654B">
            <w:pPr>
              <w:numPr>
                <w:ilvl w:val="0"/>
                <w:numId w:val="6"/>
              </w:numPr>
              <w:spacing w:line="312" w:lineRule="auto"/>
              <w:ind w:left="742"/>
              <w:jc w:val="both"/>
              <w:rPr>
                <w:rFonts w:ascii="Frank Ruhl Libre" w:hAnsi="Frank Ruhl Libre" w:cs="Frank Ruhl Libre"/>
                <w:sz w:val="20"/>
                <w:szCs w:val="20"/>
              </w:rPr>
            </w:pPr>
            <w:r w:rsidRPr="0069654B">
              <w:rPr>
                <w:rFonts w:ascii="Frank Ruhl Libre" w:hAnsi="Frank Ruhl Libre" w:cs="Frank Ruhl Libre"/>
                <w:b/>
                <w:sz w:val="20"/>
                <w:szCs w:val="20"/>
              </w:rPr>
              <w:t>familiari conviventi dei soggetti di cui al punto 1 e 2</w:t>
            </w:r>
          </w:p>
        </w:tc>
      </w:tr>
      <w:tr w:rsidR="000749A7" w:rsidRPr="0069654B" w14:paraId="2061196A" w14:textId="77777777">
        <w:tc>
          <w:tcPr>
            <w:tcW w:w="3794" w:type="dxa"/>
            <w:tcBorders>
              <w:top w:val="single" w:sz="4" w:space="0" w:color="000000"/>
              <w:left w:val="single" w:sz="4" w:space="0" w:color="000000"/>
              <w:bottom w:val="single" w:sz="4" w:space="0" w:color="000000"/>
            </w:tcBorders>
            <w:shd w:val="clear" w:color="auto" w:fill="auto"/>
          </w:tcPr>
          <w:p w14:paraId="6A585676"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Società di capitali o cooperative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59F9CF3F"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sz w:val="20"/>
                <w:szCs w:val="20"/>
              </w:rPr>
            </w:pPr>
            <w:r w:rsidRPr="0069654B">
              <w:rPr>
                <w:rFonts w:ascii="Frank Ruhl Libre" w:hAnsi="Frank Ruhl Libre" w:cs="Frank Ruhl Libre"/>
                <w:sz w:val="20"/>
                <w:szCs w:val="20"/>
              </w:rPr>
              <w:t xml:space="preserve">Legale rappresentante </w:t>
            </w:r>
          </w:p>
          <w:p w14:paraId="5F9090AE" w14:textId="77777777" w:rsidR="000749A7" w:rsidRPr="0069654B" w:rsidRDefault="00035628" w:rsidP="0069654B">
            <w:pPr>
              <w:pStyle w:val="Paragrafoelenco"/>
              <w:numPr>
                <w:ilvl w:val="0"/>
                <w:numId w:val="2"/>
              </w:numPr>
              <w:spacing w:after="0" w:line="312" w:lineRule="auto"/>
              <w:ind w:right="-108"/>
              <w:jc w:val="both"/>
              <w:rPr>
                <w:rFonts w:ascii="Frank Ruhl Libre" w:hAnsi="Frank Ruhl Libre" w:cs="Frank Ruhl Libre"/>
                <w:b/>
                <w:sz w:val="20"/>
                <w:szCs w:val="20"/>
              </w:rPr>
            </w:pPr>
            <w:r w:rsidRPr="0069654B">
              <w:rPr>
                <w:rFonts w:ascii="Frank Ruhl Libre" w:hAnsi="Frank Ruhl Libre" w:cs="Frank Ruhl Libre"/>
                <w:sz w:val="20"/>
                <w:szCs w:val="20"/>
              </w:rPr>
              <w:t>Amministratori (presidente del CdA/amministratore   delegato, consiglieri)</w:t>
            </w:r>
          </w:p>
          <w:p w14:paraId="480B5986"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76763C3F"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membri del collegio sindacale</w:t>
            </w:r>
          </w:p>
          <w:p w14:paraId="30F24389"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socio di maggioranza (nelle società con un numero di soci pari o inferiore a 4) </w:t>
            </w:r>
          </w:p>
          <w:p w14:paraId="5915A1FB"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socio </w:t>
            </w:r>
            <w:proofErr w:type="gramStart"/>
            <w:r w:rsidRPr="0069654B">
              <w:rPr>
                <w:rFonts w:ascii="Frank Ruhl Libre" w:hAnsi="Frank Ruhl Libre" w:cs="Frank Ruhl Libre"/>
                <w:b/>
                <w:sz w:val="20"/>
                <w:szCs w:val="20"/>
              </w:rPr>
              <w:t>( in</w:t>
            </w:r>
            <w:proofErr w:type="gramEnd"/>
            <w:r w:rsidRPr="0069654B">
              <w:rPr>
                <w:rFonts w:ascii="Frank Ruhl Libre" w:hAnsi="Frank Ruhl Libre" w:cs="Frank Ruhl Libre"/>
                <w:b/>
                <w:sz w:val="20"/>
                <w:szCs w:val="20"/>
              </w:rPr>
              <w:t xml:space="preserve"> caso di società unipersonale)</w:t>
            </w:r>
          </w:p>
          <w:p w14:paraId="2DF3F167" w14:textId="77777777" w:rsidR="000749A7" w:rsidRPr="0069654B" w:rsidRDefault="00035628" w:rsidP="0069654B">
            <w:pPr>
              <w:pStyle w:val="Paragrafoelenco"/>
              <w:numPr>
                <w:ilvl w:val="0"/>
                <w:numId w:val="2"/>
              </w:numPr>
              <w:spacing w:after="0" w:line="312" w:lineRule="auto"/>
              <w:ind w:right="175"/>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membri del collegio sindacale o, nei </w:t>
            </w:r>
            <w:proofErr w:type="gramStart"/>
            <w:r w:rsidRPr="0069654B">
              <w:rPr>
                <w:rFonts w:ascii="Frank Ruhl Libre" w:hAnsi="Frank Ruhl Libre" w:cs="Frank Ruhl Libre"/>
                <w:b/>
                <w:sz w:val="20"/>
                <w:szCs w:val="20"/>
              </w:rPr>
              <w:t>casi  contemplati</w:t>
            </w:r>
            <w:proofErr w:type="gramEnd"/>
            <w:r w:rsidRPr="0069654B">
              <w:rPr>
                <w:rFonts w:ascii="Frank Ruhl Libre" w:hAnsi="Frank Ruhl Libre" w:cs="Frank Ruhl Libre"/>
                <w:b/>
                <w:sz w:val="20"/>
                <w:szCs w:val="20"/>
              </w:rPr>
              <w:t xml:space="preserve"> dall’ art. 2477 del codice civile, al sindaco, nonché ai soggetti che svolgono i compiti di vigilanza di cui all’art. 6, comma 1, lettera b) del D.Lgs 231/2001;</w:t>
            </w:r>
          </w:p>
          <w:p w14:paraId="0280C062" w14:textId="77777777" w:rsidR="000749A7" w:rsidRPr="0069654B" w:rsidRDefault="00035628" w:rsidP="0069654B">
            <w:pPr>
              <w:pStyle w:val="Paragrafoelenco"/>
              <w:numPr>
                <w:ilvl w:val="0"/>
                <w:numId w:val="2"/>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 xml:space="preserve">familiari conviventi dei soggetti di cui ai punti 1-2-3-4-5-6-7 </w:t>
            </w:r>
          </w:p>
        </w:tc>
      </w:tr>
      <w:tr w:rsidR="000749A7" w:rsidRPr="0069654B" w14:paraId="352DFB56" w14:textId="77777777">
        <w:tc>
          <w:tcPr>
            <w:tcW w:w="3794" w:type="dxa"/>
            <w:tcBorders>
              <w:top w:val="single" w:sz="4" w:space="0" w:color="000000"/>
              <w:left w:val="single" w:sz="4" w:space="0" w:color="000000"/>
              <w:bottom w:val="single" w:sz="4" w:space="0" w:color="000000"/>
            </w:tcBorders>
            <w:shd w:val="clear" w:color="auto" w:fill="auto"/>
          </w:tcPr>
          <w:p w14:paraId="4818B89F"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Società semplice e in nome collettivo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776F96AE" w14:textId="77777777" w:rsidR="000749A7" w:rsidRPr="0069654B" w:rsidRDefault="00035628" w:rsidP="0069654B">
            <w:pPr>
              <w:pStyle w:val="Paragrafoelenco"/>
              <w:numPr>
                <w:ilvl w:val="0"/>
                <w:numId w:val="7"/>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tutti i soci</w:t>
            </w:r>
          </w:p>
          <w:p w14:paraId="0EF49922" w14:textId="77777777" w:rsidR="000749A7" w:rsidRPr="0069654B" w:rsidRDefault="00035628" w:rsidP="0069654B">
            <w:pPr>
              <w:pStyle w:val="Paragrafoelenco"/>
              <w:numPr>
                <w:ilvl w:val="0"/>
                <w:numId w:val="7"/>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58A37402" w14:textId="77777777" w:rsidR="000749A7" w:rsidRPr="0069654B" w:rsidRDefault="00035628" w:rsidP="0069654B">
            <w:pPr>
              <w:pStyle w:val="Paragrafoelenco"/>
              <w:numPr>
                <w:ilvl w:val="0"/>
                <w:numId w:val="7"/>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membri del collegio sindacale (se previsti)</w:t>
            </w:r>
          </w:p>
          <w:p w14:paraId="11A65595" w14:textId="77777777" w:rsidR="000749A7" w:rsidRPr="0069654B" w:rsidRDefault="00035628" w:rsidP="0069654B">
            <w:pPr>
              <w:pStyle w:val="Paragrafoelenco"/>
              <w:numPr>
                <w:ilvl w:val="0"/>
                <w:numId w:val="7"/>
              </w:numPr>
              <w:spacing w:after="0" w:line="312" w:lineRule="auto"/>
              <w:jc w:val="both"/>
              <w:rPr>
                <w:rFonts w:ascii="Frank Ruhl Libre" w:hAnsi="Frank Ruhl Libre" w:cs="Frank Ruhl Libre"/>
                <w:sz w:val="20"/>
                <w:szCs w:val="20"/>
              </w:rPr>
            </w:pPr>
            <w:proofErr w:type="gramStart"/>
            <w:r w:rsidRPr="0069654B">
              <w:rPr>
                <w:rFonts w:ascii="Frank Ruhl Libre" w:hAnsi="Frank Ruhl Libre" w:cs="Frank Ruhl Libre"/>
                <w:b/>
                <w:sz w:val="20"/>
                <w:szCs w:val="20"/>
              </w:rPr>
              <w:t>familiari  conviventi</w:t>
            </w:r>
            <w:proofErr w:type="gramEnd"/>
            <w:r w:rsidRPr="0069654B">
              <w:rPr>
                <w:rFonts w:ascii="Frank Ruhl Libre" w:hAnsi="Frank Ruhl Libre" w:cs="Frank Ruhl Libre"/>
                <w:b/>
                <w:sz w:val="20"/>
                <w:szCs w:val="20"/>
              </w:rPr>
              <w:t xml:space="preserve"> dei soggetti di cui ai punti 1,2 e 3</w:t>
            </w:r>
          </w:p>
        </w:tc>
      </w:tr>
      <w:tr w:rsidR="000749A7" w:rsidRPr="0069654B" w14:paraId="391A35DE" w14:textId="77777777">
        <w:tc>
          <w:tcPr>
            <w:tcW w:w="3794" w:type="dxa"/>
            <w:tcBorders>
              <w:top w:val="single" w:sz="4" w:space="0" w:color="000000"/>
              <w:left w:val="single" w:sz="4" w:space="0" w:color="000000"/>
              <w:bottom w:val="single" w:sz="4" w:space="0" w:color="000000"/>
            </w:tcBorders>
            <w:shd w:val="clear" w:color="auto" w:fill="auto"/>
          </w:tcPr>
          <w:p w14:paraId="400FF3A6"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Società in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3F03063D" w14:textId="77777777" w:rsidR="000749A7" w:rsidRPr="0069654B" w:rsidRDefault="00035628" w:rsidP="0069654B">
            <w:pPr>
              <w:pStyle w:val="Paragrafoelenco"/>
              <w:numPr>
                <w:ilvl w:val="0"/>
                <w:numId w:val="9"/>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soci accomandatari</w:t>
            </w:r>
          </w:p>
          <w:p w14:paraId="72133151" w14:textId="77777777" w:rsidR="000749A7" w:rsidRPr="0069654B" w:rsidRDefault="00035628" w:rsidP="0069654B">
            <w:pPr>
              <w:pStyle w:val="Paragrafoelenco"/>
              <w:numPr>
                <w:ilvl w:val="0"/>
                <w:numId w:val="9"/>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6557E47D" w14:textId="77777777" w:rsidR="000749A7" w:rsidRPr="0069654B" w:rsidRDefault="00035628" w:rsidP="0069654B">
            <w:pPr>
              <w:pStyle w:val="Paragrafoelenco"/>
              <w:numPr>
                <w:ilvl w:val="0"/>
                <w:numId w:val="9"/>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membri del collegio sindacale (se previsti)</w:t>
            </w:r>
          </w:p>
          <w:p w14:paraId="77E5772F" w14:textId="77777777" w:rsidR="000749A7" w:rsidRPr="0069654B" w:rsidRDefault="00035628" w:rsidP="0069654B">
            <w:pPr>
              <w:pStyle w:val="Paragrafoelenco"/>
              <w:numPr>
                <w:ilvl w:val="0"/>
                <w:numId w:val="9"/>
              </w:numPr>
              <w:spacing w:after="0" w:line="312" w:lineRule="auto"/>
              <w:jc w:val="both"/>
              <w:rPr>
                <w:rFonts w:ascii="Frank Ruhl Libre" w:hAnsi="Frank Ruhl Libre" w:cs="Frank Ruhl Libre"/>
                <w:sz w:val="20"/>
                <w:szCs w:val="20"/>
              </w:rPr>
            </w:pPr>
            <w:proofErr w:type="gramStart"/>
            <w:r w:rsidRPr="0069654B">
              <w:rPr>
                <w:rFonts w:ascii="Frank Ruhl Libre" w:hAnsi="Frank Ruhl Libre" w:cs="Frank Ruhl Libre"/>
                <w:b/>
                <w:sz w:val="20"/>
                <w:szCs w:val="20"/>
              </w:rPr>
              <w:t>familiari  conviventi</w:t>
            </w:r>
            <w:proofErr w:type="gramEnd"/>
            <w:r w:rsidRPr="0069654B">
              <w:rPr>
                <w:rFonts w:ascii="Frank Ruhl Libre" w:hAnsi="Frank Ruhl Libre" w:cs="Frank Ruhl Libre"/>
                <w:b/>
                <w:sz w:val="20"/>
                <w:szCs w:val="20"/>
              </w:rPr>
              <w:t xml:space="preserve"> dei soggetti di cui ai punti 1,2 e 3</w:t>
            </w:r>
          </w:p>
        </w:tc>
      </w:tr>
      <w:tr w:rsidR="000749A7" w:rsidRPr="0069654B" w14:paraId="64A0335A"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3D915FCA"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lastRenderedPageBreak/>
              <w:t xml:space="preserve">Società estere con sede </w:t>
            </w:r>
            <w:proofErr w:type="gramStart"/>
            <w:r w:rsidRPr="0069654B">
              <w:rPr>
                <w:rFonts w:ascii="Frank Ruhl Libre" w:hAnsi="Frank Ruhl Libre" w:cs="Frank Ruhl Libre"/>
                <w:b/>
                <w:sz w:val="20"/>
                <w:szCs w:val="20"/>
              </w:rPr>
              <w:t>secondaria  in</w:t>
            </w:r>
            <w:proofErr w:type="gramEnd"/>
            <w:r w:rsidRPr="0069654B">
              <w:rPr>
                <w:rFonts w:ascii="Frank Ruhl Libre" w:hAnsi="Frank Ruhl Libre" w:cs="Frank Ruhl Libre"/>
                <w:b/>
                <w:sz w:val="20"/>
                <w:szCs w:val="20"/>
              </w:rPr>
              <w:t xml:space="preserve">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0D148F91" w14:textId="77777777" w:rsidR="000749A7" w:rsidRPr="0069654B" w:rsidRDefault="00035628" w:rsidP="0069654B">
            <w:pPr>
              <w:pStyle w:val="Paragrafoelenco"/>
              <w:numPr>
                <w:ilvl w:val="0"/>
                <w:numId w:val="8"/>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coloro che le rappresentano stabilmente in Italia</w:t>
            </w:r>
          </w:p>
          <w:p w14:paraId="68D47694" w14:textId="77777777" w:rsidR="000749A7" w:rsidRPr="0069654B" w:rsidRDefault="00035628" w:rsidP="0069654B">
            <w:pPr>
              <w:pStyle w:val="Paragrafoelenco"/>
              <w:numPr>
                <w:ilvl w:val="0"/>
                <w:numId w:val="8"/>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39D601DA" w14:textId="77777777" w:rsidR="000749A7" w:rsidRPr="0069654B" w:rsidRDefault="00035628" w:rsidP="0069654B">
            <w:pPr>
              <w:pStyle w:val="Paragrafoelenco"/>
              <w:numPr>
                <w:ilvl w:val="0"/>
                <w:numId w:val="8"/>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membri del collegio sindacale (se previsti)</w:t>
            </w:r>
          </w:p>
          <w:p w14:paraId="6211EC39" w14:textId="77777777" w:rsidR="000749A7" w:rsidRPr="0069654B" w:rsidRDefault="00035628" w:rsidP="0069654B">
            <w:pPr>
              <w:pStyle w:val="Paragrafoelenco"/>
              <w:numPr>
                <w:ilvl w:val="0"/>
                <w:numId w:val="8"/>
              </w:numPr>
              <w:spacing w:after="0" w:line="312" w:lineRule="auto"/>
              <w:jc w:val="both"/>
              <w:rPr>
                <w:rFonts w:ascii="Frank Ruhl Libre" w:hAnsi="Frank Ruhl Libre" w:cs="Frank Ruhl Libre"/>
                <w:sz w:val="20"/>
                <w:szCs w:val="20"/>
              </w:rPr>
            </w:pPr>
            <w:proofErr w:type="gramStart"/>
            <w:r w:rsidRPr="0069654B">
              <w:rPr>
                <w:rFonts w:ascii="Frank Ruhl Libre" w:hAnsi="Frank Ruhl Libre" w:cs="Frank Ruhl Libre"/>
                <w:sz w:val="20"/>
                <w:szCs w:val="20"/>
              </w:rPr>
              <w:t>familiari  conviventi</w:t>
            </w:r>
            <w:proofErr w:type="gramEnd"/>
            <w:r w:rsidRPr="0069654B">
              <w:rPr>
                <w:rFonts w:ascii="Frank Ruhl Libre" w:hAnsi="Frank Ruhl Libre" w:cs="Frank Ruhl Libre"/>
                <w:sz w:val="20"/>
                <w:szCs w:val="20"/>
              </w:rPr>
              <w:t xml:space="preserve"> dei soggetti di cui ai punti 1, 2  e 3</w:t>
            </w:r>
          </w:p>
        </w:tc>
      </w:tr>
      <w:tr w:rsidR="000749A7" w:rsidRPr="0069654B" w14:paraId="05F1E13C"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70DEEC11" w14:textId="77777777" w:rsidR="000749A7" w:rsidRPr="0069654B" w:rsidRDefault="00035628" w:rsidP="0069654B">
            <w:pPr>
              <w:spacing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Società </w:t>
            </w:r>
            <w:proofErr w:type="gramStart"/>
            <w:r w:rsidRPr="0069654B">
              <w:rPr>
                <w:rFonts w:ascii="Frank Ruhl Libre" w:hAnsi="Frank Ruhl Libre" w:cs="Frank Ruhl Libre"/>
                <w:b/>
                <w:sz w:val="20"/>
                <w:szCs w:val="20"/>
              </w:rPr>
              <w:t>estere  prive</w:t>
            </w:r>
            <w:proofErr w:type="gramEnd"/>
            <w:r w:rsidRPr="0069654B">
              <w:rPr>
                <w:rFonts w:ascii="Frank Ruhl Libre" w:hAnsi="Frank Ruhl Libre" w:cs="Frank Ruhl Libre"/>
                <w:b/>
                <w:sz w:val="20"/>
                <w:szCs w:val="20"/>
              </w:rPr>
              <w:t xml:space="preserve"> di sede secondaria  con rappresentanza stabile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3313495A" w14:textId="77777777" w:rsidR="000749A7" w:rsidRPr="0069654B" w:rsidRDefault="00035628" w:rsidP="0069654B">
            <w:pPr>
              <w:pStyle w:val="Paragrafoelenco"/>
              <w:numPr>
                <w:ilvl w:val="0"/>
                <w:numId w:val="10"/>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 xml:space="preserve">Coloro che esercitano poteri di amministrazione (presidente del CdA/amministratore   delegato, consiglieri) rappresentanza o direzione </w:t>
            </w:r>
            <w:proofErr w:type="gramStart"/>
            <w:r w:rsidRPr="0069654B">
              <w:rPr>
                <w:rFonts w:ascii="Frank Ruhl Libre" w:hAnsi="Frank Ruhl Libre" w:cs="Frank Ruhl Libre"/>
                <w:b/>
                <w:sz w:val="20"/>
                <w:szCs w:val="20"/>
              </w:rPr>
              <w:t>dell’ impresa</w:t>
            </w:r>
            <w:proofErr w:type="gramEnd"/>
          </w:p>
        </w:tc>
      </w:tr>
      <w:tr w:rsidR="000749A7" w:rsidRPr="0069654B" w14:paraId="0726D45E"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2B5A5E9D" w14:textId="77777777" w:rsidR="000749A7" w:rsidRPr="0069654B" w:rsidRDefault="00035628" w:rsidP="0069654B">
            <w:pPr>
              <w:spacing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Società personali (oltre a quanto espressamente previsto per le società in nome collettivo e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44EC8021" w14:textId="77777777" w:rsidR="000749A7" w:rsidRPr="0069654B" w:rsidRDefault="00035628" w:rsidP="0069654B">
            <w:pPr>
              <w:pStyle w:val="Paragrafoelenco"/>
              <w:numPr>
                <w:ilvl w:val="0"/>
                <w:numId w:val="1"/>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Soci persone fisiche delle società personali o di capitali che sono socie della società personale esaminata</w:t>
            </w:r>
          </w:p>
          <w:p w14:paraId="3FFC5CB0" w14:textId="77777777" w:rsidR="000749A7" w:rsidRPr="0069654B" w:rsidRDefault="00035628" w:rsidP="0069654B">
            <w:pPr>
              <w:pStyle w:val="Paragrafoelenco"/>
              <w:numPr>
                <w:ilvl w:val="0"/>
                <w:numId w:val="1"/>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4F7C9897" w14:textId="77777777" w:rsidR="000749A7" w:rsidRPr="0069654B" w:rsidRDefault="00035628" w:rsidP="0069654B">
            <w:pPr>
              <w:pStyle w:val="Paragrafoelenco"/>
              <w:numPr>
                <w:ilvl w:val="0"/>
                <w:numId w:val="1"/>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membri del collegio sindacale (se previsti)</w:t>
            </w:r>
          </w:p>
          <w:p w14:paraId="79F6ABB9" w14:textId="77777777" w:rsidR="000749A7" w:rsidRPr="0069654B" w:rsidRDefault="00035628" w:rsidP="0069654B">
            <w:pPr>
              <w:pStyle w:val="Paragrafoelenco"/>
              <w:numPr>
                <w:ilvl w:val="0"/>
                <w:numId w:val="1"/>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familiari conviventi dei soggetti di cui ai punti 1,2 e 3</w:t>
            </w:r>
          </w:p>
        </w:tc>
      </w:tr>
      <w:tr w:rsidR="000749A7" w:rsidRPr="0069654B" w14:paraId="4F09AA4D"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77ADCCDF"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 xml:space="preserve">Società di capitali anche consortili, per le società cooperative di consorzi cooperativi, per i consorzi con attività esterna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61998617"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sz w:val="20"/>
                <w:szCs w:val="20"/>
              </w:rPr>
            </w:pPr>
            <w:r w:rsidRPr="0069654B">
              <w:rPr>
                <w:rFonts w:ascii="Frank Ruhl Libre" w:hAnsi="Frank Ruhl Libre" w:cs="Frank Ruhl Libre"/>
                <w:sz w:val="20"/>
                <w:szCs w:val="20"/>
              </w:rPr>
              <w:t>legale rappresentante</w:t>
            </w:r>
          </w:p>
          <w:p w14:paraId="59B9FC97"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componenti organo di amministrazione (presidente del CdA/amministratore   delegato, </w:t>
            </w:r>
            <w:proofErr w:type="gramStart"/>
            <w:r w:rsidRPr="0069654B">
              <w:rPr>
                <w:rFonts w:ascii="Frank Ruhl Libre" w:hAnsi="Frank Ruhl Libre" w:cs="Frank Ruhl Libre"/>
                <w:sz w:val="20"/>
                <w:szCs w:val="20"/>
              </w:rPr>
              <w:t>consiglieri)*</w:t>
            </w:r>
            <w:proofErr w:type="gramEnd"/>
            <w:r w:rsidRPr="0069654B">
              <w:rPr>
                <w:rFonts w:ascii="Frank Ruhl Libre" w:hAnsi="Frank Ruhl Libre" w:cs="Frank Ruhl Libre"/>
                <w:sz w:val="20"/>
                <w:szCs w:val="20"/>
              </w:rPr>
              <w:t>*</w:t>
            </w:r>
          </w:p>
          <w:p w14:paraId="4F1C1DB2"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04AC24A3"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 xml:space="preserve">membri del collegio sindacale (se </w:t>
            </w:r>
            <w:proofErr w:type="gramStart"/>
            <w:r w:rsidRPr="0069654B">
              <w:rPr>
                <w:rFonts w:ascii="Frank Ruhl Libre" w:hAnsi="Frank Ruhl Libre" w:cs="Frank Ruhl Libre"/>
                <w:b/>
                <w:sz w:val="20"/>
                <w:szCs w:val="20"/>
              </w:rPr>
              <w:t>previsti)*</w:t>
            </w:r>
            <w:proofErr w:type="gramEnd"/>
            <w:r w:rsidRPr="0069654B">
              <w:rPr>
                <w:rFonts w:ascii="Frank Ruhl Libre" w:hAnsi="Frank Ruhl Libre" w:cs="Frank Ruhl Libre"/>
                <w:b/>
                <w:sz w:val="20"/>
                <w:szCs w:val="20"/>
              </w:rPr>
              <w:t>**</w:t>
            </w:r>
          </w:p>
          <w:p w14:paraId="5B063510"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w:t>
            </w:r>
            <w:proofErr w:type="gramStart"/>
            <w:r w:rsidRPr="0069654B">
              <w:rPr>
                <w:rFonts w:ascii="Frank Ruhl Libre" w:hAnsi="Frank Ruhl Libre" w:cs="Frank Ruhl Libre"/>
                <w:sz w:val="20"/>
                <w:szCs w:val="20"/>
              </w:rPr>
              <w:t>ed  ai</w:t>
            </w:r>
            <w:proofErr w:type="gramEnd"/>
            <w:r w:rsidRPr="0069654B">
              <w:rPr>
                <w:rFonts w:ascii="Frank Ruhl Libre" w:hAnsi="Frank Ruhl Libre" w:cs="Frank Ruhl Libre"/>
                <w:sz w:val="20"/>
                <w:szCs w:val="20"/>
              </w:rPr>
              <w:t xml:space="preserve"> soci o consorziati per conto dei quali le società consortili o i consorzi operino in modo esclusivo nei confronti della pubblica amministrazione;</w:t>
            </w:r>
          </w:p>
          <w:p w14:paraId="182E9B54" w14:textId="77777777" w:rsidR="000749A7" w:rsidRPr="0069654B" w:rsidRDefault="00035628" w:rsidP="0069654B">
            <w:pPr>
              <w:pStyle w:val="Paragrafoelenco"/>
              <w:numPr>
                <w:ilvl w:val="0"/>
                <w:numId w:val="3"/>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familiari conviventi dei soggetti di cui ai punti 1,2,3,4 e 5</w:t>
            </w:r>
          </w:p>
        </w:tc>
      </w:tr>
      <w:tr w:rsidR="000749A7" w:rsidRPr="0069654B" w14:paraId="1892115C"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40D71C12"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Consorzi ex art. 2602 c.c. non aventi attività esterna e per i gruppi europei di interesse economico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175CBF0D"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sz w:val="20"/>
                <w:szCs w:val="20"/>
              </w:rPr>
            </w:pPr>
            <w:r w:rsidRPr="0069654B">
              <w:rPr>
                <w:rFonts w:ascii="Frank Ruhl Libre" w:hAnsi="Frank Ruhl Libre" w:cs="Frank Ruhl Libre"/>
                <w:sz w:val="20"/>
                <w:szCs w:val="20"/>
              </w:rPr>
              <w:t>legale rappresentante</w:t>
            </w:r>
          </w:p>
          <w:p w14:paraId="5C1A0766"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eventuali componenti </w:t>
            </w:r>
            <w:proofErr w:type="gramStart"/>
            <w:r w:rsidRPr="0069654B">
              <w:rPr>
                <w:rFonts w:ascii="Frank Ruhl Libre" w:hAnsi="Frank Ruhl Libre" w:cs="Frank Ruhl Libre"/>
                <w:sz w:val="20"/>
                <w:szCs w:val="20"/>
              </w:rPr>
              <w:t>dell’ organo</w:t>
            </w:r>
            <w:proofErr w:type="gramEnd"/>
            <w:r w:rsidRPr="0069654B">
              <w:rPr>
                <w:rFonts w:ascii="Frank Ruhl Libre" w:hAnsi="Frank Ruhl Libre" w:cs="Frank Ruhl Libre"/>
                <w:sz w:val="20"/>
                <w:szCs w:val="20"/>
              </w:rPr>
              <w:t xml:space="preserve"> di amministrazione (presidente del CdA/amministratore   delegato, consiglieri)**</w:t>
            </w:r>
          </w:p>
          <w:p w14:paraId="6D9ABE4D"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direttore tecnico (se previsto)</w:t>
            </w:r>
          </w:p>
          <w:p w14:paraId="64837F8A"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imprenditori e società consorziate </w:t>
            </w:r>
            <w:proofErr w:type="gramStart"/>
            <w:r w:rsidRPr="0069654B">
              <w:rPr>
                <w:rFonts w:ascii="Frank Ruhl Libre" w:hAnsi="Frank Ruhl Libre" w:cs="Frank Ruhl Libre"/>
                <w:sz w:val="20"/>
                <w:szCs w:val="20"/>
              </w:rPr>
              <w:t>( e</w:t>
            </w:r>
            <w:proofErr w:type="gramEnd"/>
            <w:r w:rsidRPr="0069654B">
              <w:rPr>
                <w:rFonts w:ascii="Frank Ruhl Libre" w:hAnsi="Frank Ruhl Libre" w:cs="Frank Ruhl Libre"/>
                <w:sz w:val="20"/>
                <w:szCs w:val="20"/>
              </w:rPr>
              <w:t xml:space="preserve"> relativi legale rappresentante ed eventuali componenti dell’ organo di amministrazione)**</w:t>
            </w:r>
          </w:p>
          <w:p w14:paraId="23C0BCCF"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membri del collegio sindacale (se </w:t>
            </w:r>
            <w:proofErr w:type="gramStart"/>
            <w:r w:rsidRPr="0069654B">
              <w:rPr>
                <w:rFonts w:ascii="Frank Ruhl Libre" w:hAnsi="Frank Ruhl Libre" w:cs="Frank Ruhl Libre"/>
                <w:b/>
                <w:sz w:val="20"/>
                <w:szCs w:val="20"/>
              </w:rPr>
              <w:t>previsti)*</w:t>
            </w:r>
            <w:proofErr w:type="gramEnd"/>
            <w:r w:rsidRPr="0069654B">
              <w:rPr>
                <w:rFonts w:ascii="Frank Ruhl Libre" w:hAnsi="Frank Ruhl Libre" w:cs="Frank Ruhl Libre"/>
                <w:b/>
                <w:sz w:val="20"/>
                <w:szCs w:val="20"/>
              </w:rPr>
              <w:t>**</w:t>
            </w:r>
          </w:p>
          <w:p w14:paraId="3418055A" w14:textId="77777777" w:rsidR="000749A7" w:rsidRPr="0069654B" w:rsidRDefault="00035628" w:rsidP="0069654B">
            <w:pPr>
              <w:pStyle w:val="Paragrafoelenco"/>
              <w:numPr>
                <w:ilvl w:val="0"/>
                <w:numId w:val="4"/>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familiari conviventi dei soggetti di cui ai punti 1,2,3,4 e 5</w:t>
            </w:r>
          </w:p>
        </w:tc>
      </w:tr>
      <w:tr w:rsidR="000749A7" w:rsidRPr="0069654B" w14:paraId="386706E8"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36B0AAB9"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Raggruppamenti temporanei di imprese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32924CCE" w14:textId="77777777" w:rsidR="000749A7" w:rsidRPr="0069654B" w:rsidRDefault="00035628" w:rsidP="0069654B">
            <w:pPr>
              <w:pStyle w:val="Paragrafoelenco"/>
              <w:numPr>
                <w:ilvl w:val="0"/>
                <w:numId w:val="5"/>
              </w:numPr>
              <w:spacing w:after="0" w:line="312" w:lineRule="auto"/>
              <w:jc w:val="both"/>
              <w:rPr>
                <w:rFonts w:ascii="Frank Ruhl Libre" w:hAnsi="Frank Ruhl Libre" w:cs="Frank Ruhl Libre"/>
                <w:b/>
                <w:sz w:val="20"/>
                <w:szCs w:val="20"/>
              </w:rPr>
            </w:pPr>
            <w:r w:rsidRPr="0069654B">
              <w:rPr>
                <w:rFonts w:ascii="Frank Ruhl Libre" w:hAnsi="Frank Ruhl Libre" w:cs="Frank Ruhl Libre"/>
                <w:sz w:val="20"/>
                <w:szCs w:val="20"/>
              </w:rPr>
              <w:t xml:space="preserve">tutte le imprese costituenti il Raggruppamento anche se aventi sede all’ estero, nonché le persone fisiche presenti al loro interno, come individuate per </w:t>
            </w:r>
            <w:proofErr w:type="gramStart"/>
            <w:r w:rsidRPr="0069654B">
              <w:rPr>
                <w:rFonts w:ascii="Frank Ruhl Libre" w:hAnsi="Frank Ruhl Libre" w:cs="Frank Ruhl Libre"/>
                <w:sz w:val="20"/>
                <w:szCs w:val="20"/>
              </w:rPr>
              <w:t>ciascuna  tipologia</w:t>
            </w:r>
            <w:proofErr w:type="gramEnd"/>
            <w:r w:rsidRPr="0069654B">
              <w:rPr>
                <w:rFonts w:ascii="Frank Ruhl Libre" w:hAnsi="Frank Ruhl Libre" w:cs="Frank Ruhl Libre"/>
                <w:sz w:val="20"/>
                <w:szCs w:val="20"/>
              </w:rPr>
              <w:t xml:space="preserve"> di imprese e società</w:t>
            </w:r>
          </w:p>
          <w:p w14:paraId="31994D42" w14:textId="77777777" w:rsidR="000749A7" w:rsidRPr="0069654B" w:rsidRDefault="00035628" w:rsidP="0069654B">
            <w:pPr>
              <w:pStyle w:val="Paragrafoelenco"/>
              <w:numPr>
                <w:ilvl w:val="0"/>
                <w:numId w:val="5"/>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direttore tecnico (se previsto)</w:t>
            </w:r>
          </w:p>
          <w:p w14:paraId="6135AF52" w14:textId="77777777" w:rsidR="000749A7" w:rsidRPr="0069654B" w:rsidRDefault="00035628" w:rsidP="0069654B">
            <w:pPr>
              <w:pStyle w:val="Paragrafoelenco"/>
              <w:numPr>
                <w:ilvl w:val="0"/>
                <w:numId w:val="5"/>
              </w:numPr>
              <w:spacing w:after="0"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membri del collegio sindacale (se </w:t>
            </w:r>
            <w:proofErr w:type="gramStart"/>
            <w:r w:rsidRPr="0069654B">
              <w:rPr>
                <w:rFonts w:ascii="Frank Ruhl Libre" w:hAnsi="Frank Ruhl Libre" w:cs="Frank Ruhl Libre"/>
                <w:b/>
                <w:sz w:val="20"/>
                <w:szCs w:val="20"/>
              </w:rPr>
              <w:t>previsti)*</w:t>
            </w:r>
            <w:proofErr w:type="gramEnd"/>
            <w:r w:rsidRPr="0069654B">
              <w:rPr>
                <w:rFonts w:ascii="Frank Ruhl Libre" w:hAnsi="Frank Ruhl Libre" w:cs="Frank Ruhl Libre"/>
                <w:b/>
                <w:sz w:val="20"/>
                <w:szCs w:val="20"/>
              </w:rPr>
              <w:t>*</w:t>
            </w:r>
          </w:p>
          <w:p w14:paraId="6393CE87" w14:textId="77777777" w:rsidR="000749A7" w:rsidRPr="0069654B" w:rsidRDefault="00035628" w:rsidP="0069654B">
            <w:pPr>
              <w:pStyle w:val="Paragrafoelenco"/>
              <w:numPr>
                <w:ilvl w:val="0"/>
                <w:numId w:val="5"/>
              </w:numPr>
              <w:spacing w:after="0"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lastRenderedPageBreak/>
              <w:t>familiari conviventi dei soggetti di cui ai punti 1, 2 e 3</w:t>
            </w:r>
          </w:p>
        </w:tc>
      </w:tr>
      <w:tr w:rsidR="000749A7" w:rsidRPr="0069654B" w14:paraId="59738DD9" w14:textId="77777777">
        <w:trPr>
          <w:trHeight w:val="1198"/>
        </w:trPr>
        <w:tc>
          <w:tcPr>
            <w:tcW w:w="3794" w:type="dxa"/>
            <w:tcBorders>
              <w:top w:val="single" w:sz="4" w:space="0" w:color="000000"/>
              <w:left w:val="single" w:sz="4" w:space="0" w:color="000000"/>
              <w:bottom w:val="single" w:sz="4" w:space="0" w:color="000000"/>
            </w:tcBorders>
            <w:shd w:val="clear" w:color="auto" w:fill="auto"/>
          </w:tcPr>
          <w:p w14:paraId="6380C167" w14:textId="77777777" w:rsidR="000749A7" w:rsidRPr="0069654B" w:rsidRDefault="00035628" w:rsidP="0069654B">
            <w:pPr>
              <w:spacing w:line="312" w:lineRule="auto"/>
              <w:jc w:val="both"/>
              <w:rPr>
                <w:rFonts w:ascii="Frank Ruhl Libre" w:hAnsi="Frank Ruhl Libre" w:cs="Frank Ruhl Libre"/>
                <w:b/>
                <w:sz w:val="20"/>
                <w:szCs w:val="20"/>
              </w:rPr>
            </w:pPr>
            <w:r w:rsidRPr="0069654B">
              <w:rPr>
                <w:rFonts w:ascii="Frank Ruhl Libre" w:hAnsi="Frank Ruhl Libre" w:cs="Frank Ruhl Libre"/>
                <w:b/>
                <w:sz w:val="20"/>
                <w:szCs w:val="20"/>
              </w:rPr>
              <w:lastRenderedPageBreak/>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69654B">
              <w:rPr>
                <w:rFonts w:ascii="Frank Ruhl Libre" w:hAnsi="Frank Ruhl Libre" w:cs="Frank Ruhl Libre"/>
                <w:b/>
                <w:sz w:val="20"/>
                <w:szCs w:val="20"/>
                <w:u w:val="single"/>
              </w:rPr>
              <w:t>concessionarie nel settore dei giochi pubblici</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14:paraId="5D88856D" w14:textId="77777777" w:rsidR="000749A7" w:rsidRPr="0069654B" w:rsidRDefault="00035628" w:rsidP="0069654B">
            <w:pPr>
              <w:spacing w:line="312" w:lineRule="auto"/>
              <w:jc w:val="both"/>
              <w:rPr>
                <w:rFonts w:ascii="Frank Ruhl Libre" w:hAnsi="Frank Ruhl Libre" w:cs="Frank Ruhl Libre"/>
                <w:sz w:val="20"/>
                <w:szCs w:val="20"/>
              </w:rPr>
            </w:pPr>
            <w:r w:rsidRPr="0069654B">
              <w:rPr>
                <w:rFonts w:ascii="Frank Ruhl Libre" w:hAnsi="Frank Ruhl Libre" w:cs="Frank Ruhl Libre"/>
                <w:b/>
                <w:sz w:val="20"/>
                <w:szCs w:val="20"/>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societa'socia, alle persone fisiche che, direttamente o indirettamente, controllano tale societa', nonche' ai direttori generali e ai soggetti responsabili delle sedi secondarie o delle stabili organizzazioni in Italia di soggetti non residenti. La documentazione di cui al periodo precedente deve riferirsi anche al coniuge non separato.</w:t>
            </w:r>
            <w:r w:rsidRPr="0069654B">
              <w:rPr>
                <w:rFonts w:ascii="Frank Ruhl Libre" w:hAnsi="Frank Ruhl Libre" w:cs="Frank Ruhl Libre"/>
                <w:sz w:val="20"/>
                <w:szCs w:val="20"/>
              </w:rPr>
              <w:t xml:space="preserve">  </w:t>
            </w:r>
          </w:p>
        </w:tc>
      </w:tr>
    </w:tbl>
    <w:p w14:paraId="4115A336" w14:textId="77777777" w:rsidR="000749A7" w:rsidRPr="0069654B" w:rsidRDefault="000749A7" w:rsidP="0069654B">
      <w:pPr>
        <w:tabs>
          <w:tab w:val="left" w:pos="1560"/>
        </w:tabs>
        <w:spacing w:line="312" w:lineRule="auto"/>
        <w:ind w:right="-143"/>
        <w:jc w:val="both"/>
        <w:rPr>
          <w:rFonts w:ascii="Frank Ruhl Libre" w:hAnsi="Frank Ruhl Libre" w:cs="Frank Ruhl Libre"/>
          <w:b/>
          <w:sz w:val="20"/>
          <w:szCs w:val="20"/>
        </w:rPr>
      </w:pPr>
    </w:p>
    <w:p w14:paraId="76231F3D" w14:textId="77777777" w:rsidR="000749A7" w:rsidRPr="0069654B" w:rsidRDefault="00035628" w:rsidP="0069654B">
      <w:pPr>
        <w:tabs>
          <w:tab w:val="left" w:pos="1560"/>
        </w:tabs>
        <w:spacing w:line="312" w:lineRule="auto"/>
        <w:ind w:right="-143"/>
        <w:jc w:val="both"/>
        <w:rPr>
          <w:rFonts w:ascii="Frank Ruhl Libre" w:hAnsi="Frank Ruhl Libre" w:cs="Frank Ruhl Libre"/>
          <w:b/>
          <w:sz w:val="20"/>
          <w:szCs w:val="20"/>
        </w:rPr>
      </w:pPr>
      <w:r w:rsidRPr="0069654B">
        <w:rPr>
          <w:rFonts w:ascii="Frank Ruhl Libre" w:hAnsi="Frank Ruhl Libre" w:cs="Frank Ruhl Libre"/>
          <w:b/>
          <w:sz w:val="20"/>
          <w:szCs w:val="20"/>
        </w:rPr>
        <w:t>*</w:t>
      </w:r>
      <w:r w:rsidRPr="0069654B">
        <w:rPr>
          <w:rFonts w:ascii="Frank Ruhl Libre" w:hAnsi="Frank Ruhl Libre" w:cs="Frank Ruhl Libre"/>
          <w:sz w:val="20"/>
          <w:szCs w:val="20"/>
          <w:u w:val="single"/>
        </w:rPr>
        <w:t xml:space="preserve"> Ulteriori controlli</w:t>
      </w:r>
      <w:r w:rsidRPr="0069654B">
        <w:rPr>
          <w:rFonts w:ascii="Frank Ruhl Libre" w:hAnsi="Frank Ruhl Libre" w:cs="Frank Ruhl Libre"/>
          <w:sz w:val="20"/>
          <w:szCs w:val="20"/>
        </w:rPr>
        <w:t>: si precisa che i controlli antimafia sono effettuati anche sui</w:t>
      </w:r>
      <w:r w:rsidRPr="0069654B">
        <w:rPr>
          <w:rFonts w:ascii="Frank Ruhl Libre" w:hAnsi="Frank Ruhl Libre" w:cs="Frank Ruhl Libre"/>
          <w:b/>
          <w:sz w:val="20"/>
          <w:szCs w:val="20"/>
        </w:rPr>
        <w:t xml:space="preserve"> </w:t>
      </w:r>
      <w:r w:rsidRPr="0069654B">
        <w:rPr>
          <w:rFonts w:ascii="Frank Ruhl Libre" w:hAnsi="Frank Ruhl Libre" w:cs="Frank Ruhl Libre"/>
          <w:b/>
          <w:sz w:val="20"/>
          <w:szCs w:val="20"/>
          <w:u w:val="single"/>
        </w:rPr>
        <w:t>procuratori</w:t>
      </w:r>
      <w:r w:rsidRPr="0069654B">
        <w:rPr>
          <w:rFonts w:ascii="Frank Ruhl Libre" w:hAnsi="Frank Ruhl Libre" w:cs="Frank Ruhl Libre"/>
          <w:b/>
          <w:sz w:val="20"/>
          <w:szCs w:val="20"/>
        </w:rPr>
        <w:t xml:space="preserve"> e</w:t>
      </w:r>
      <w:r w:rsidRPr="0069654B">
        <w:rPr>
          <w:rFonts w:ascii="Frank Ruhl Libre" w:hAnsi="Frank Ruhl Libre" w:cs="Frank Ruhl Libre"/>
          <w:sz w:val="20"/>
          <w:szCs w:val="20"/>
        </w:rPr>
        <w:t xml:space="preserve"> sui</w:t>
      </w:r>
      <w:r w:rsidRPr="0069654B">
        <w:rPr>
          <w:rFonts w:ascii="Frank Ruhl Libre" w:hAnsi="Frank Ruhl Libre" w:cs="Frank Ruhl Libre"/>
          <w:b/>
          <w:sz w:val="20"/>
          <w:szCs w:val="20"/>
        </w:rPr>
        <w:t xml:space="preserve"> </w:t>
      </w:r>
      <w:r w:rsidRPr="0069654B">
        <w:rPr>
          <w:rFonts w:ascii="Frank Ruhl Libre" w:hAnsi="Frank Ruhl Libre" w:cs="Frank Ruhl Libre"/>
          <w:b/>
          <w:sz w:val="20"/>
          <w:szCs w:val="20"/>
          <w:u w:val="single"/>
        </w:rPr>
        <w:t>procuratori</w:t>
      </w:r>
      <w:r w:rsidRPr="0069654B">
        <w:rPr>
          <w:rFonts w:ascii="Frank Ruhl Libre" w:hAnsi="Frank Ruhl Libre" w:cs="Frank Ruhl Libre"/>
          <w:b/>
          <w:sz w:val="20"/>
          <w:szCs w:val="20"/>
        </w:rPr>
        <w:t xml:space="preserve"> </w:t>
      </w:r>
      <w:r w:rsidRPr="0069654B">
        <w:rPr>
          <w:rFonts w:ascii="Frank Ruhl Libre" w:hAnsi="Frank Ruhl Libre" w:cs="Frank Ruhl Libre"/>
          <w:b/>
          <w:sz w:val="20"/>
          <w:szCs w:val="20"/>
          <w:u w:val="single"/>
        </w:rPr>
        <w:t>speciali</w:t>
      </w:r>
      <w:r w:rsidRPr="0069654B">
        <w:rPr>
          <w:rFonts w:ascii="Frank Ruhl Libre" w:hAnsi="Frank Ruhl Libre" w:cs="Frank Ruhl Libre"/>
          <w:b/>
          <w:sz w:val="20"/>
          <w:szCs w:val="20"/>
        </w:rPr>
        <w:t xml:space="preserve"> </w:t>
      </w:r>
      <w:r w:rsidRPr="0069654B">
        <w:rPr>
          <w:rFonts w:ascii="Frank Ruhl Libre" w:hAnsi="Frank Ruhl Libre" w:cs="Frank Ruhl Libre"/>
          <w:sz w:val="20"/>
          <w:szCs w:val="20"/>
        </w:rPr>
        <w:t>nonché</w:t>
      </w:r>
      <w:r w:rsidRPr="0069654B">
        <w:rPr>
          <w:rFonts w:ascii="Frank Ruhl Libre" w:hAnsi="Frank Ruhl Libre" w:cs="Frank Ruhl Libre"/>
          <w:b/>
          <w:sz w:val="20"/>
          <w:szCs w:val="20"/>
        </w:rPr>
        <w:t>, nei casi contemplati dall’art. art. 2477</w:t>
      </w:r>
      <w:r w:rsidRPr="0069654B">
        <w:rPr>
          <w:rFonts w:ascii="Frank Ruhl Libre" w:hAnsi="Frank Ruhl Libre" w:cs="Frank Ruhl Libre"/>
          <w:sz w:val="20"/>
          <w:szCs w:val="20"/>
        </w:rPr>
        <w:t xml:space="preserve"> del c.c., </w:t>
      </w:r>
      <w:r w:rsidRPr="0069654B">
        <w:rPr>
          <w:rFonts w:ascii="Frank Ruhl Libre" w:hAnsi="Frank Ruhl Libre" w:cs="Frank Ruhl Libre"/>
          <w:b/>
          <w:sz w:val="20"/>
          <w:szCs w:val="20"/>
        </w:rPr>
        <w:t xml:space="preserve">al </w:t>
      </w:r>
      <w:r w:rsidRPr="0069654B">
        <w:rPr>
          <w:rFonts w:ascii="Frank Ruhl Libre" w:hAnsi="Frank Ruhl Libre" w:cs="Frank Ruhl Libre"/>
          <w:b/>
          <w:sz w:val="20"/>
          <w:szCs w:val="20"/>
          <w:u w:val="single"/>
        </w:rPr>
        <w:t>sindaco</w:t>
      </w:r>
      <w:r w:rsidRPr="0069654B">
        <w:rPr>
          <w:rFonts w:ascii="Frank Ruhl Libre" w:hAnsi="Frank Ruhl Libre" w:cs="Frank Ruhl Libre"/>
          <w:sz w:val="20"/>
          <w:szCs w:val="20"/>
        </w:rPr>
        <w:t xml:space="preserve">, nonché ai </w:t>
      </w:r>
      <w:r w:rsidRPr="0069654B">
        <w:rPr>
          <w:rFonts w:ascii="Frank Ruhl Libre" w:hAnsi="Frank Ruhl Libre" w:cs="Frank Ruhl Libre"/>
          <w:b/>
          <w:sz w:val="20"/>
          <w:szCs w:val="20"/>
          <w:u w:val="single"/>
        </w:rPr>
        <w:t>soggetti che svolgono i compiti di vigilanza</w:t>
      </w:r>
      <w:r w:rsidRPr="0069654B">
        <w:rPr>
          <w:rFonts w:ascii="Frank Ruhl Libre" w:hAnsi="Frank Ruhl Libre" w:cs="Frank Ruhl Libre"/>
          <w:sz w:val="20"/>
          <w:szCs w:val="20"/>
        </w:rPr>
        <w:t xml:space="preserve"> di cui all’art. 6, comma </w:t>
      </w:r>
      <w:proofErr w:type="gramStart"/>
      <w:r w:rsidRPr="0069654B">
        <w:rPr>
          <w:rFonts w:ascii="Frank Ruhl Libre" w:hAnsi="Frank Ruhl Libre" w:cs="Frank Ruhl Libre"/>
          <w:sz w:val="20"/>
          <w:szCs w:val="20"/>
        </w:rPr>
        <w:t>1 ,</w:t>
      </w:r>
      <w:proofErr w:type="gramEnd"/>
      <w:r w:rsidRPr="0069654B">
        <w:rPr>
          <w:rFonts w:ascii="Frank Ruhl Libre" w:hAnsi="Frank Ruhl Libre" w:cs="Frank Ruhl Libre"/>
          <w:sz w:val="20"/>
          <w:szCs w:val="20"/>
        </w:rPr>
        <w:t xml:space="preserve"> lett. b) del D.Lgs  8 giugno 2011, n. 231. </w:t>
      </w:r>
    </w:p>
    <w:p w14:paraId="3C725215" w14:textId="77777777" w:rsidR="000749A7" w:rsidRPr="0069654B" w:rsidRDefault="00035628" w:rsidP="0069654B">
      <w:pPr>
        <w:tabs>
          <w:tab w:val="left" w:pos="1560"/>
        </w:tabs>
        <w:spacing w:line="312" w:lineRule="auto"/>
        <w:ind w:right="-143"/>
        <w:jc w:val="both"/>
        <w:rPr>
          <w:rFonts w:ascii="Frank Ruhl Libre" w:hAnsi="Frank Ruhl Libre" w:cs="Frank Ruhl Libre"/>
          <w:b/>
          <w:sz w:val="20"/>
          <w:szCs w:val="20"/>
        </w:rPr>
      </w:pPr>
      <w:r w:rsidRPr="0069654B">
        <w:rPr>
          <w:rFonts w:ascii="Frank Ruhl Libre" w:hAnsi="Frank Ruhl Libre" w:cs="Frank Ruhl Libre"/>
          <w:b/>
          <w:sz w:val="20"/>
          <w:szCs w:val="20"/>
        </w:rPr>
        <w:t xml:space="preserve">** Per </w:t>
      </w:r>
      <w:r w:rsidRPr="0069654B">
        <w:rPr>
          <w:rFonts w:ascii="Frank Ruhl Libre" w:hAnsi="Frank Ruhl Libre" w:cs="Frank Ruhl Libre"/>
          <w:b/>
          <w:sz w:val="20"/>
          <w:szCs w:val="20"/>
          <w:u w:val="single"/>
        </w:rPr>
        <w:t>componenti del consiglio di amministrazione</w:t>
      </w:r>
      <w:r w:rsidRPr="0069654B">
        <w:rPr>
          <w:rFonts w:ascii="Frank Ruhl Libre" w:hAnsi="Frank Ruhl Libre" w:cs="Frank Ruhl Libre"/>
          <w:sz w:val="20"/>
          <w:szCs w:val="20"/>
        </w:rPr>
        <w:t xml:space="preserve"> si intendono: presidente del C.d.A., Amministratore Delegato, Consiglieri.</w:t>
      </w:r>
    </w:p>
    <w:p w14:paraId="08C3D144" w14:textId="77777777" w:rsidR="000749A7" w:rsidRPr="0069654B" w:rsidRDefault="00035628" w:rsidP="0069654B">
      <w:pPr>
        <w:tabs>
          <w:tab w:val="left" w:pos="1560"/>
        </w:tabs>
        <w:spacing w:line="312" w:lineRule="auto"/>
        <w:ind w:right="-143"/>
        <w:jc w:val="both"/>
        <w:rPr>
          <w:rFonts w:ascii="Frank Ruhl Libre" w:hAnsi="Frank Ruhl Libre" w:cs="Frank Ruhl Libre"/>
          <w:sz w:val="20"/>
          <w:szCs w:val="20"/>
        </w:rPr>
      </w:pPr>
      <w:r w:rsidRPr="0069654B">
        <w:rPr>
          <w:rFonts w:ascii="Frank Ruhl Libre" w:hAnsi="Frank Ruhl Libre" w:cs="Frank Ruhl Libre"/>
          <w:b/>
          <w:sz w:val="20"/>
          <w:szCs w:val="20"/>
        </w:rPr>
        <w:t>***</w:t>
      </w:r>
      <w:r w:rsidRPr="0069654B">
        <w:rPr>
          <w:rFonts w:ascii="Frank Ruhl Libre" w:hAnsi="Frank Ruhl Libre" w:cs="Frank Ruhl Libre"/>
          <w:sz w:val="20"/>
          <w:szCs w:val="20"/>
        </w:rPr>
        <w:t xml:space="preserve"> </w:t>
      </w:r>
      <w:r w:rsidRPr="0069654B">
        <w:rPr>
          <w:rFonts w:ascii="Frank Ruhl Libre" w:hAnsi="Frank Ruhl Libre" w:cs="Frank Ruhl Libre"/>
          <w:b/>
          <w:sz w:val="20"/>
          <w:szCs w:val="20"/>
        </w:rPr>
        <w:t xml:space="preserve">Per </w:t>
      </w:r>
      <w:r w:rsidRPr="0069654B">
        <w:rPr>
          <w:rFonts w:ascii="Frank Ruhl Libre" w:hAnsi="Frank Ruhl Libre" w:cs="Frank Ruhl Libre"/>
          <w:b/>
          <w:sz w:val="20"/>
          <w:szCs w:val="20"/>
          <w:u w:val="single"/>
        </w:rPr>
        <w:t>sindaci</w:t>
      </w:r>
      <w:r w:rsidRPr="0069654B">
        <w:rPr>
          <w:rFonts w:ascii="Frank Ruhl Libre" w:hAnsi="Frank Ruhl Libre" w:cs="Frank Ruhl Libre"/>
          <w:sz w:val="20"/>
          <w:szCs w:val="20"/>
        </w:rPr>
        <w:t xml:space="preserve"> si intendono sia quelli effettivi che supplenti.</w:t>
      </w:r>
    </w:p>
    <w:p w14:paraId="5B3FC4D0" w14:textId="77777777" w:rsidR="000749A7" w:rsidRPr="0069654B" w:rsidRDefault="000749A7" w:rsidP="0069654B">
      <w:pPr>
        <w:tabs>
          <w:tab w:val="left" w:pos="1560"/>
        </w:tabs>
        <w:spacing w:line="312" w:lineRule="auto"/>
        <w:ind w:right="-143"/>
        <w:jc w:val="both"/>
        <w:rPr>
          <w:rFonts w:ascii="Frank Ruhl Libre" w:hAnsi="Frank Ruhl Libre" w:cs="Frank Ruhl Libre"/>
          <w:sz w:val="20"/>
          <w:szCs w:val="20"/>
        </w:rPr>
      </w:pPr>
    </w:p>
    <w:p w14:paraId="386E58B9" w14:textId="77777777" w:rsidR="000749A7" w:rsidRPr="0069654B" w:rsidRDefault="00035628" w:rsidP="0069654B">
      <w:pPr>
        <w:tabs>
          <w:tab w:val="left" w:pos="1134"/>
        </w:tabs>
        <w:spacing w:line="312" w:lineRule="auto"/>
        <w:ind w:right="-143"/>
        <w:jc w:val="both"/>
        <w:rPr>
          <w:rFonts w:ascii="Frank Ruhl Libre" w:hAnsi="Frank Ruhl Libre" w:cs="Frank Ruhl Libre"/>
          <w:sz w:val="20"/>
          <w:szCs w:val="20"/>
        </w:rPr>
      </w:pPr>
      <w:r w:rsidRPr="0069654B">
        <w:rPr>
          <w:rFonts w:ascii="Frank Ruhl Libre" w:hAnsi="Frank Ruhl Libre" w:cs="Frank Ruhl Libre"/>
          <w:b/>
          <w:sz w:val="20"/>
          <w:szCs w:val="20"/>
          <w:u w:val="single"/>
        </w:rPr>
        <w:t>Procedimento di rilascio delle informazioni antimafia</w:t>
      </w:r>
    </w:p>
    <w:p w14:paraId="7C4E8007" w14:textId="77777777" w:rsidR="000749A7" w:rsidRPr="0069654B" w:rsidRDefault="00035628" w:rsidP="0069654B">
      <w:pPr>
        <w:tabs>
          <w:tab w:val="left" w:pos="1134"/>
        </w:tabs>
        <w:spacing w:line="312" w:lineRule="auto"/>
        <w:ind w:right="-143"/>
        <w:jc w:val="both"/>
        <w:rPr>
          <w:rFonts w:ascii="Frank Ruhl Libre" w:hAnsi="Frank Ruhl Libre" w:cs="Frank Ruhl Libre"/>
          <w:sz w:val="20"/>
          <w:szCs w:val="20"/>
        </w:rPr>
      </w:pPr>
      <w:r w:rsidRPr="0069654B">
        <w:rPr>
          <w:rFonts w:ascii="Frank Ruhl Libre" w:hAnsi="Frank Ruhl Libre" w:cs="Frank Ruhl Libre"/>
          <w:sz w:val="20"/>
          <w:szCs w:val="20"/>
        </w:rPr>
        <w:t xml:space="preserve">L’ Ente Pubblico/Stazione Appaltante dovrà acquisire dalla società interessata (che ha la sede legale nella provincia di Milano) la dichiarazione sostitutiva del certificato di iscrizione alla CCIAA redatta dal rappresentante legale della società e contenente tutti i componenti </w:t>
      </w:r>
      <w:proofErr w:type="gramStart"/>
      <w:r w:rsidRPr="0069654B">
        <w:rPr>
          <w:rFonts w:ascii="Frank Ruhl Libre" w:hAnsi="Frank Ruhl Libre" w:cs="Frank Ruhl Libre"/>
          <w:sz w:val="20"/>
          <w:szCs w:val="20"/>
        </w:rPr>
        <w:t>dell’ attuale</w:t>
      </w:r>
      <w:proofErr w:type="gramEnd"/>
      <w:r w:rsidRPr="0069654B">
        <w:rPr>
          <w:rFonts w:ascii="Frank Ruhl Libre" w:hAnsi="Frank Ruhl Libre" w:cs="Frank Ruhl Libre"/>
          <w:sz w:val="20"/>
          <w:szCs w:val="20"/>
        </w:rPr>
        <w:t xml:space="preserve"> compagine societaria, ai sensi dell’ art. 85 del D. Lgs. 159/2011.</w:t>
      </w:r>
    </w:p>
    <w:p w14:paraId="6A92900A" w14:textId="77777777" w:rsidR="000749A7" w:rsidRPr="0069654B" w:rsidRDefault="00035628" w:rsidP="0069654B">
      <w:pPr>
        <w:tabs>
          <w:tab w:val="left" w:pos="1134"/>
        </w:tabs>
        <w:spacing w:line="312" w:lineRule="auto"/>
        <w:ind w:right="-143"/>
        <w:jc w:val="both"/>
        <w:rPr>
          <w:rFonts w:ascii="Frank Ruhl Libre" w:hAnsi="Frank Ruhl Libre" w:cs="Frank Ruhl Libre"/>
          <w:sz w:val="20"/>
          <w:szCs w:val="20"/>
        </w:rPr>
      </w:pPr>
      <w:r w:rsidRPr="0069654B">
        <w:rPr>
          <w:rFonts w:ascii="Frank Ruhl Libre" w:hAnsi="Frank Ruhl Libre" w:cs="Frank Ruhl Libre"/>
          <w:sz w:val="20"/>
          <w:szCs w:val="20"/>
        </w:rPr>
        <w:t xml:space="preserve">Dovrà essere, inoltre, acquisita la dichiarazione sostitutiva riferita </w:t>
      </w:r>
      <w:proofErr w:type="gramStart"/>
      <w:r w:rsidRPr="0069654B">
        <w:rPr>
          <w:rFonts w:ascii="Frank Ruhl Libre" w:hAnsi="Frank Ruhl Libre" w:cs="Frank Ruhl Libre"/>
          <w:sz w:val="20"/>
          <w:szCs w:val="20"/>
        </w:rPr>
        <w:t>ai  familiari</w:t>
      </w:r>
      <w:proofErr w:type="gramEnd"/>
      <w:r w:rsidRPr="0069654B">
        <w:rPr>
          <w:rFonts w:ascii="Frank Ruhl Libre" w:hAnsi="Frank Ruhl Libre" w:cs="Frank Ruhl Libre"/>
          <w:sz w:val="20"/>
          <w:szCs w:val="20"/>
        </w:rPr>
        <w:t xml:space="preserve"> conviventi dei soggetti da controllare a norma dell’ art. 85 del D.Lgs. 159/2011.</w:t>
      </w:r>
    </w:p>
    <w:p w14:paraId="13ACC772" w14:textId="77777777" w:rsidR="000749A7" w:rsidRPr="0069654B" w:rsidRDefault="00035628" w:rsidP="0069654B">
      <w:pPr>
        <w:tabs>
          <w:tab w:val="left" w:pos="1560"/>
        </w:tabs>
        <w:spacing w:line="312" w:lineRule="auto"/>
        <w:ind w:right="-143"/>
        <w:jc w:val="both"/>
        <w:rPr>
          <w:rFonts w:ascii="Frank Ruhl Libre" w:hAnsi="Frank Ruhl Libre" w:cs="Frank Ruhl Libre"/>
          <w:sz w:val="20"/>
          <w:szCs w:val="20"/>
          <w:u w:val="single"/>
        </w:rPr>
      </w:pPr>
      <w:r w:rsidRPr="0069654B">
        <w:rPr>
          <w:rFonts w:ascii="Frank Ruhl Libre" w:hAnsi="Frank Ruhl Libre" w:cs="Frank Ruhl Libre"/>
          <w:sz w:val="20"/>
          <w:szCs w:val="20"/>
        </w:rPr>
        <w:t xml:space="preserve">Successivamente, </w:t>
      </w:r>
      <w:proofErr w:type="gramStart"/>
      <w:r w:rsidRPr="0069654B">
        <w:rPr>
          <w:rFonts w:ascii="Frank Ruhl Libre" w:hAnsi="Frank Ruhl Libre" w:cs="Frank Ruhl Libre"/>
          <w:sz w:val="20"/>
          <w:szCs w:val="20"/>
        </w:rPr>
        <w:t>l’ Ente</w:t>
      </w:r>
      <w:proofErr w:type="gramEnd"/>
      <w:r w:rsidRPr="0069654B">
        <w:rPr>
          <w:rFonts w:ascii="Frank Ruhl Libre" w:hAnsi="Frank Ruhl Libre" w:cs="Frank Ruhl Libre"/>
          <w:sz w:val="20"/>
          <w:szCs w:val="20"/>
        </w:rPr>
        <w:t xml:space="preserve"> Pubblico/Stazione Appaltante provvederà a trasmettere la richiesta di informazioni antimafia, corredata delle dichiarazioni sostitutive, a questa Prefettura che procederà alle verifiche di cui agli artt. 84 e ss. del D.Lgs. n. 159/2011.</w:t>
      </w:r>
    </w:p>
    <w:p w14:paraId="666C24E6" w14:textId="77777777" w:rsidR="000749A7" w:rsidRPr="0069654B" w:rsidRDefault="000749A7" w:rsidP="0069654B">
      <w:pPr>
        <w:tabs>
          <w:tab w:val="left" w:pos="1560"/>
        </w:tabs>
        <w:spacing w:line="312" w:lineRule="auto"/>
        <w:ind w:right="-143"/>
        <w:jc w:val="both"/>
        <w:rPr>
          <w:rFonts w:ascii="Frank Ruhl Libre" w:hAnsi="Frank Ruhl Libre" w:cs="Frank Ruhl Libre"/>
          <w:sz w:val="20"/>
          <w:szCs w:val="20"/>
          <w:u w:val="single"/>
        </w:rPr>
      </w:pPr>
    </w:p>
    <w:p w14:paraId="5DD06624" w14:textId="77777777" w:rsidR="000749A7" w:rsidRPr="0069654B" w:rsidRDefault="00035628" w:rsidP="0069654B">
      <w:pPr>
        <w:tabs>
          <w:tab w:val="left" w:pos="1560"/>
        </w:tabs>
        <w:spacing w:line="312" w:lineRule="auto"/>
        <w:ind w:right="-143"/>
        <w:jc w:val="both"/>
        <w:rPr>
          <w:rFonts w:ascii="Frank Ruhl Libre" w:hAnsi="Frank Ruhl Libre" w:cs="Frank Ruhl Libre"/>
          <w:sz w:val="20"/>
          <w:szCs w:val="20"/>
        </w:rPr>
      </w:pPr>
      <w:r w:rsidRPr="0069654B">
        <w:rPr>
          <w:rFonts w:ascii="Frank Ruhl Libre" w:hAnsi="Frank Ruhl Libre" w:cs="Frank Ruhl Libre"/>
          <w:b/>
          <w:sz w:val="20"/>
          <w:szCs w:val="20"/>
        </w:rPr>
        <w:t>Concetto di “</w:t>
      </w:r>
      <w:r w:rsidRPr="0069654B">
        <w:rPr>
          <w:rFonts w:ascii="Frank Ruhl Libre" w:hAnsi="Frank Ruhl Libre" w:cs="Frank Ruhl Libre"/>
          <w:b/>
          <w:sz w:val="20"/>
          <w:szCs w:val="20"/>
          <w:u w:val="single"/>
        </w:rPr>
        <w:t>familiari conviventi</w:t>
      </w:r>
      <w:r w:rsidRPr="0069654B">
        <w:rPr>
          <w:rFonts w:ascii="Frank Ruhl Libre" w:hAnsi="Frank Ruhl Libre" w:cs="Frank Ruhl Libre"/>
          <w:b/>
          <w:sz w:val="20"/>
          <w:szCs w:val="20"/>
        </w:rPr>
        <w:t>”</w:t>
      </w:r>
    </w:p>
    <w:p w14:paraId="1EEB6413" w14:textId="77777777" w:rsidR="000749A7" w:rsidRPr="0069654B" w:rsidRDefault="00035628" w:rsidP="0069654B">
      <w:pPr>
        <w:spacing w:line="312" w:lineRule="auto"/>
        <w:ind w:right="-143"/>
        <w:jc w:val="both"/>
        <w:rPr>
          <w:rFonts w:ascii="Frank Ruhl Libre" w:hAnsi="Frank Ruhl Libre" w:cs="Frank Ruhl Libre"/>
          <w:b/>
          <w:sz w:val="20"/>
          <w:szCs w:val="20"/>
        </w:rPr>
      </w:pPr>
      <w:r w:rsidRPr="0069654B">
        <w:rPr>
          <w:rFonts w:ascii="Frank Ruhl Libre" w:hAnsi="Frank Ruhl Libre" w:cs="Frank Ruhl Libre"/>
          <w:sz w:val="20"/>
          <w:szCs w:val="20"/>
        </w:rPr>
        <w:t>Per quanto concerne la nozione di “familiari conviventi”, si precisa che per essi si intende “</w:t>
      </w:r>
      <w:r w:rsidRPr="0069654B">
        <w:rPr>
          <w:rFonts w:ascii="Frank Ruhl Libre" w:hAnsi="Frank Ruhl Libre" w:cs="Frank Ruhl Libre"/>
          <w:b/>
          <w:sz w:val="20"/>
          <w:szCs w:val="20"/>
        </w:rPr>
        <w:t>chiunque conviva</w:t>
      </w:r>
      <w:r w:rsidRPr="0069654B">
        <w:rPr>
          <w:rFonts w:ascii="Frank Ruhl Libre" w:hAnsi="Frank Ruhl Libre" w:cs="Frank Ruhl Libre"/>
          <w:sz w:val="20"/>
          <w:szCs w:val="20"/>
        </w:rPr>
        <w:t xml:space="preserve">” con i soggetti da controllare ex art. 85 del D.Lgs 159/2011, </w:t>
      </w:r>
      <w:r w:rsidRPr="0069654B">
        <w:rPr>
          <w:rFonts w:ascii="Frank Ruhl Libre" w:hAnsi="Frank Ruhl Libre" w:cs="Frank Ruhl Libre"/>
          <w:b/>
          <w:sz w:val="20"/>
          <w:szCs w:val="20"/>
        </w:rPr>
        <w:t>purché maggiorenne</w:t>
      </w:r>
      <w:r w:rsidRPr="0069654B">
        <w:rPr>
          <w:rFonts w:ascii="Frank Ruhl Libre" w:hAnsi="Frank Ruhl Libre" w:cs="Frank Ruhl Libre"/>
          <w:sz w:val="20"/>
          <w:szCs w:val="20"/>
        </w:rPr>
        <w:t>.</w:t>
      </w:r>
    </w:p>
    <w:p w14:paraId="476ADD15" w14:textId="7AADAD24" w:rsidR="000749A7" w:rsidRPr="0069654B" w:rsidRDefault="00035628" w:rsidP="0069654B">
      <w:pPr>
        <w:tabs>
          <w:tab w:val="left" w:pos="1276"/>
        </w:tabs>
        <w:spacing w:line="312" w:lineRule="auto"/>
        <w:ind w:right="-143"/>
        <w:jc w:val="both"/>
        <w:rPr>
          <w:rFonts w:ascii="Frank Ruhl Libre" w:hAnsi="Frank Ruhl Libre" w:cs="Frank Ruhl Libre"/>
          <w:b/>
          <w:sz w:val="20"/>
          <w:szCs w:val="20"/>
        </w:rPr>
      </w:pPr>
      <w:r w:rsidRPr="0069654B">
        <w:rPr>
          <w:rFonts w:ascii="Frank Ruhl Libre" w:hAnsi="Frank Ruhl Libre" w:cs="Frank Ruhl Libre"/>
          <w:b/>
          <w:sz w:val="20"/>
          <w:szCs w:val="20"/>
        </w:rPr>
        <w:lastRenderedPageBreak/>
        <w:t xml:space="preserve">Con Circolare n. 11001/119/20(8) </w:t>
      </w:r>
      <w:r w:rsidR="006626B9" w:rsidRPr="0069654B">
        <w:rPr>
          <w:rFonts w:ascii="Frank Ruhl Libre" w:hAnsi="Frank Ruhl Libre" w:cs="Frank Ruhl Libre"/>
          <w:b/>
          <w:sz w:val="20"/>
          <w:szCs w:val="20"/>
        </w:rPr>
        <w:t>dell’11</w:t>
      </w:r>
      <w:r w:rsidRPr="0069654B">
        <w:rPr>
          <w:rFonts w:ascii="Frank Ruhl Libre" w:hAnsi="Frank Ruhl Libre" w:cs="Frank Ruhl Libre"/>
          <w:b/>
          <w:sz w:val="20"/>
          <w:szCs w:val="20"/>
        </w:rPr>
        <w:t xml:space="preserve">/07/2013 il Ministero </w:t>
      </w:r>
      <w:r w:rsidR="006626B9" w:rsidRPr="0069654B">
        <w:rPr>
          <w:rFonts w:ascii="Frank Ruhl Libre" w:hAnsi="Frank Ruhl Libre" w:cs="Frank Ruhl Libre"/>
          <w:b/>
          <w:sz w:val="20"/>
          <w:szCs w:val="20"/>
        </w:rPr>
        <w:t>dell’Interno</w:t>
      </w:r>
      <w:r w:rsidRPr="0069654B">
        <w:rPr>
          <w:rFonts w:ascii="Frank Ruhl Libre" w:hAnsi="Frank Ruhl Libre" w:cs="Frank Ruhl Libre"/>
          <w:b/>
          <w:sz w:val="20"/>
          <w:szCs w:val="20"/>
        </w:rPr>
        <w:t xml:space="preserve"> </w:t>
      </w:r>
      <w:proofErr w:type="gramStart"/>
      <w:r w:rsidRPr="0069654B">
        <w:rPr>
          <w:rFonts w:ascii="Frank Ruhl Libre" w:hAnsi="Frank Ruhl Libre" w:cs="Frank Ruhl Libre"/>
          <w:b/>
          <w:sz w:val="20"/>
          <w:szCs w:val="20"/>
        </w:rPr>
        <w:t>ha  precisato</w:t>
      </w:r>
      <w:proofErr w:type="gramEnd"/>
      <w:r w:rsidRPr="0069654B">
        <w:rPr>
          <w:rFonts w:ascii="Frank Ruhl Libre" w:hAnsi="Frank Ruhl Libre" w:cs="Frank Ruhl Libre"/>
          <w:b/>
          <w:sz w:val="20"/>
          <w:szCs w:val="20"/>
        </w:rPr>
        <w:t xml:space="preserve"> che per le società costituite all’ estero, prive di una sede secondaria con rappresentanza stabile in Italia sono esclusi i controlli sui familiari conviventi dei soggetti che esercitano poteri di amministrazione, di rappresentanza o di direzione dell’ impresa.</w:t>
      </w:r>
    </w:p>
    <w:p w14:paraId="69B04099" w14:textId="77777777" w:rsidR="000749A7" w:rsidRPr="0069654B" w:rsidRDefault="000749A7" w:rsidP="0069654B">
      <w:pPr>
        <w:spacing w:line="312" w:lineRule="auto"/>
        <w:ind w:right="-143"/>
        <w:jc w:val="both"/>
        <w:rPr>
          <w:rFonts w:ascii="Frank Ruhl Libre" w:hAnsi="Frank Ruhl Libre" w:cs="Frank Ruhl Libre"/>
          <w:b/>
          <w:sz w:val="20"/>
          <w:szCs w:val="20"/>
        </w:rPr>
      </w:pPr>
    </w:p>
    <w:p w14:paraId="29AB22D9" w14:textId="77777777" w:rsidR="000749A7" w:rsidRPr="0069654B" w:rsidRDefault="00035628" w:rsidP="0069654B">
      <w:pPr>
        <w:spacing w:line="312" w:lineRule="auto"/>
        <w:ind w:right="-143"/>
        <w:jc w:val="both"/>
        <w:rPr>
          <w:rFonts w:ascii="Frank Ruhl Libre" w:hAnsi="Frank Ruhl Libre" w:cs="Frank Ruhl Libre"/>
          <w:sz w:val="20"/>
          <w:szCs w:val="20"/>
        </w:rPr>
      </w:pPr>
      <w:r w:rsidRPr="0069654B">
        <w:rPr>
          <w:rFonts w:ascii="Frank Ruhl Libre" w:hAnsi="Frank Ruhl Libre" w:cs="Frank Ruhl Libre"/>
          <w:b/>
          <w:sz w:val="20"/>
          <w:szCs w:val="20"/>
        </w:rPr>
        <w:t>Concetto di “</w:t>
      </w:r>
      <w:r w:rsidRPr="0069654B">
        <w:rPr>
          <w:rFonts w:ascii="Frank Ruhl Libre" w:hAnsi="Frank Ruhl Libre" w:cs="Frank Ruhl Libre"/>
          <w:b/>
          <w:sz w:val="20"/>
          <w:szCs w:val="20"/>
          <w:u w:val="single"/>
        </w:rPr>
        <w:t>socio di maggioranza</w:t>
      </w:r>
      <w:r w:rsidRPr="0069654B">
        <w:rPr>
          <w:rFonts w:ascii="Frank Ruhl Libre" w:hAnsi="Frank Ruhl Libre" w:cs="Frank Ruhl Libre"/>
          <w:b/>
          <w:sz w:val="20"/>
          <w:szCs w:val="20"/>
        </w:rPr>
        <w:t>”</w:t>
      </w:r>
    </w:p>
    <w:p w14:paraId="25649C93" w14:textId="77777777" w:rsidR="000749A7" w:rsidRPr="0069654B" w:rsidRDefault="00035628" w:rsidP="0069654B">
      <w:pPr>
        <w:spacing w:line="312" w:lineRule="auto"/>
        <w:ind w:right="-143"/>
        <w:jc w:val="both"/>
        <w:rPr>
          <w:rFonts w:ascii="Frank Ruhl Libre" w:hAnsi="Frank Ruhl Libre" w:cs="Frank Ruhl Libre"/>
          <w:sz w:val="20"/>
          <w:szCs w:val="20"/>
        </w:rPr>
      </w:pPr>
      <w:r w:rsidRPr="0069654B">
        <w:rPr>
          <w:rFonts w:ascii="Frank Ruhl Libre" w:hAnsi="Frank Ruhl Libre" w:cs="Frank Ruhl Libre"/>
          <w:sz w:val="20"/>
          <w:szCs w:val="20"/>
        </w:rPr>
        <w:t>Per socio di maggioranza si intende “la persona fisica o giuridica che detiene la maggioranza relativa delle quote o azioni della società interessata”.</w:t>
      </w:r>
    </w:p>
    <w:p w14:paraId="1FD780A8" w14:textId="77777777" w:rsidR="000749A7" w:rsidRPr="0069654B" w:rsidRDefault="00035628" w:rsidP="0069654B">
      <w:pPr>
        <w:spacing w:line="312" w:lineRule="auto"/>
        <w:ind w:right="-143"/>
        <w:jc w:val="both"/>
        <w:rPr>
          <w:rFonts w:ascii="Frank Ruhl Libre" w:hAnsi="Frank Ruhl Libre" w:cs="Frank Ruhl Libre"/>
          <w:b/>
          <w:bCs/>
          <w:color w:val="999999"/>
          <w:sz w:val="20"/>
          <w:szCs w:val="20"/>
        </w:rPr>
      </w:pPr>
      <w:r w:rsidRPr="0069654B">
        <w:rPr>
          <w:rFonts w:ascii="Frank Ruhl Libre" w:hAnsi="Frank Ruhl Libre" w:cs="Frank Ruhl Libre"/>
          <w:sz w:val="20"/>
          <w:szCs w:val="20"/>
        </w:rPr>
        <w:t>Nel caso di più soci (es. 3 o 4) con la medesima percentuale di quote o azioni del capitale sociale della società interessata, non è richiesta alcuna documentazione relativa al socio di maggioranza.</w:t>
      </w:r>
    </w:p>
    <w:p w14:paraId="296F6AEC" w14:textId="77777777" w:rsidR="000749A7" w:rsidRPr="0069654B" w:rsidRDefault="000749A7" w:rsidP="0069654B">
      <w:pPr>
        <w:spacing w:line="312" w:lineRule="auto"/>
        <w:jc w:val="both"/>
        <w:rPr>
          <w:rFonts w:ascii="Frank Ruhl Libre" w:hAnsi="Frank Ruhl Libre" w:cs="Frank Ruhl Libre"/>
          <w:b/>
          <w:bCs/>
          <w:color w:val="999999"/>
          <w:sz w:val="20"/>
          <w:szCs w:val="20"/>
        </w:rPr>
      </w:pPr>
    </w:p>
    <w:sectPr w:rsidR="000749A7" w:rsidRPr="0069654B">
      <w:pgSz w:w="12240" w:h="15840"/>
      <w:pgMar w:top="794" w:right="1134" w:bottom="79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 Ruhl Libre">
    <w:panose1 w:val="00000000000000000000"/>
    <w:charset w:val="00"/>
    <w:family w:val="auto"/>
    <w:pitch w:val="variable"/>
    <w:sig w:usb0="A00008EF" w:usb1="4001205B" w:usb2="00000008" w:usb3="00000000" w:csb0="000000B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cs="Times New Roman"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hint="default"/>
        <w: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hint="default"/>
        <w: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eastAsia="Times New Roman" w:hAnsi="Calibri" w:cs="Times New Roman"/>
        <w:b/>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050" w:hanging="360"/>
      </w:pPr>
      <w:rPr>
        <w:rFonts w:cs="Times New Roman" w:hint="default"/>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hint="default"/>
        <w:b/>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hint="default"/>
        <w:b/>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28"/>
    <w:rsid w:val="00035628"/>
    <w:rsid w:val="000749A7"/>
    <w:rsid w:val="001B16CA"/>
    <w:rsid w:val="006626B9"/>
    <w:rsid w:val="00696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C0CBC0"/>
  <w15:chartTrackingRefBased/>
  <w15:docId w15:val="{A29D7278-82C5-4B23-A5A2-1C9DEE2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hint="default"/>
      <w:b/>
    </w:rPr>
  </w:style>
  <w:style w:type="character" w:customStyle="1" w:styleId="WW8Num2z0">
    <w:name w:val="WW8Num2z0"/>
    <w:rPr>
      <w:rFonts w:cs="Times New Roman" w:hint="default"/>
      <w:b/>
    </w:rPr>
  </w:style>
  <w:style w:type="character" w:customStyle="1" w:styleId="WW8Num3z0">
    <w:name w:val="WW8Num3z0"/>
    <w:rPr>
      <w:rFonts w:cs="Times New Roman" w:hint="default"/>
      <w:b/>
    </w:rPr>
  </w:style>
  <w:style w:type="character" w:customStyle="1" w:styleId="WW8Num4z0">
    <w:name w:val="WW8Num4z0"/>
    <w:rPr>
      <w:rFonts w:cs="Times New Roman"/>
      <w:b/>
    </w:rPr>
  </w:style>
  <w:style w:type="character" w:customStyle="1" w:styleId="WW8Num5z0">
    <w:name w:val="WW8Num5z0"/>
    <w:rPr>
      <w:rFonts w:ascii="Calibri" w:eastAsia="Times New Roman" w:hAnsi="Calibri" w:cs="Times New Roman"/>
      <w:b/>
    </w:rPr>
  </w:style>
  <w:style w:type="character" w:customStyle="1" w:styleId="WW8Num6z0">
    <w:name w:val="WW8Num6z0"/>
    <w:rPr>
      <w:rFonts w:cs="Times New Roman" w:hint="default"/>
      <w:b w:val="0"/>
    </w:rPr>
  </w:style>
  <w:style w:type="character" w:customStyle="1" w:styleId="WW8Num7z0">
    <w:name w:val="WW8Num7z0"/>
    <w:rPr>
      <w:rFonts w:cs="Times New Roman" w:hint="default"/>
      <w:b/>
    </w:rPr>
  </w:style>
  <w:style w:type="character" w:customStyle="1" w:styleId="WW8Num8z0">
    <w:name w:val="WW8Num8z0"/>
    <w:rPr>
      <w:rFonts w:cs="Times New Roman" w:hint="default"/>
      <w:b/>
    </w:rPr>
  </w:style>
  <w:style w:type="character" w:customStyle="1" w:styleId="WW8Num9z0">
    <w:name w:val="WW8Num9z0"/>
    <w:rPr>
      <w:rFonts w:cs="Times New Roman" w:hint="default"/>
      <w:b/>
    </w:rPr>
  </w:style>
  <w:style w:type="character" w:customStyle="1" w:styleId="WW8Num10z0">
    <w:name w:val="WW8Num10z0"/>
    <w:rPr>
      <w:rFonts w:cs="Times New Roman" w:hint="default"/>
    </w:rPr>
  </w:style>
  <w:style w:type="character" w:customStyle="1" w:styleId="WW8Num11z0">
    <w:name w:val="WW8Num11z0"/>
    <w:rPr>
      <w:rFonts w:cs="Times New Roman" w:hint="default"/>
      <w:b/>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rPr>
      <w:rFonts w:cs="Times New Roman"/>
    </w:rPr>
  </w:style>
  <w:style w:type="character" w:customStyle="1" w:styleId="WW8Num2z1">
    <w:name w:val="WW8Num2z1"/>
    <w:rPr>
      <w:rFonts w:cs="Times New Roman"/>
    </w:rPr>
  </w:style>
  <w:style w:type="character" w:customStyle="1" w:styleId="WW8Num3z1">
    <w:name w:val="WW8Num3z1"/>
    <w:rPr>
      <w:rFonts w:cs="Times New Roman"/>
    </w:rPr>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rPr>
      <w:rFonts w:cs="Times New Roman"/>
    </w:rPr>
  </w:style>
  <w:style w:type="character" w:customStyle="1" w:styleId="WW8Num11z1">
    <w:name w:val="WW8Num11z1"/>
    <w:rPr>
      <w:rFonts w:cs="Times New Roman"/>
    </w:rPr>
  </w:style>
  <w:style w:type="character" w:customStyle="1" w:styleId="Carpredefinitoparagrafo1">
    <w:name w:val="Car. predefinito paragrafo1"/>
  </w:style>
  <w:style w:type="character" w:customStyle="1" w:styleId="CarattereCarattere2">
    <w:name w:val="Carattere Carattere2"/>
    <w:rPr>
      <w:rFonts w:ascii="Calibri" w:eastAsia="Calibri" w:hAnsi="Calibri" w:cs="Calibri"/>
      <w:sz w:val="22"/>
      <w:szCs w:val="22"/>
      <w:lang w:val="it-IT" w:eastAsia="ar-SA" w:bidi="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rFonts w:ascii="Calibri" w:eastAsia="Calibri" w:hAnsi="Calibri" w:cs="Calibri"/>
      <w:sz w:val="22"/>
      <w:szCs w:val="22"/>
    </w:rPr>
  </w:style>
  <w:style w:type="paragraph" w:styleId="Paragrafoelenco">
    <w:name w:val="List Paragraph"/>
    <w:basedOn w:val="Normale"/>
    <w:qFormat/>
    <w:pPr>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1472</Words>
  <Characters>8701</Characters>
  <Application>Microsoft Office Word</Application>
  <DocSecurity>0</DocSecurity>
  <Lines>177</Lines>
  <Paragraphs>47</Paragraphs>
  <ScaleCrop>false</ScaleCrop>
  <HeadingPairs>
    <vt:vector size="2" baseType="variant">
      <vt:variant>
        <vt:lpstr>Titolo</vt:lpstr>
      </vt:variant>
      <vt:variant>
        <vt:i4>1</vt:i4>
      </vt:variant>
    </vt:vector>
  </HeadingPairs>
  <TitlesOfParts>
    <vt:vector size="1" baseType="lpstr">
      <vt:lpstr>Dichiarazione sostitutiva familiari conviventi</vt:lpstr>
    </vt:vector>
  </TitlesOfParts>
  <Company>Politecnico di Milano</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familiari conviventi</dc:title>
  <dc:subject/>
  <dc:creator>Nome utente</dc:creator>
  <cp:keywords/>
  <cp:lastModifiedBy>Rosalinda Saporito</cp:lastModifiedBy>
  <cp:revision>5</cp:revision>
  <cp:lastPrinted>2015-08-25T13:30:00Z</cp:lastPrinted>
  <dcterms:created xsi:type="dcterms:W3CDTF">2017-06-27T09:21:00Z</dcterms:created>
  <dcterms:modified xsi:type="dcterms:W3CDTF">2025-08-26T15:48:00Z</dcterms:modified>
</cp:coreProperties>
</file>